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8F07D0" w14:textId="77777777" w:rsidR="009D483B" w:rsidRDefault="009D483B">
      <w:pPr>
        <w:pStyle w:val="Heading1"/>
      </w:pPr>
      <w:r>
        <w:t>Purpose</w:t>
      </w:r>
    </w:p>
    <w:p w14:paraId="7F2BAD18" w14:textId="77777777" w:rsidR="00751FEC" w:rsidRDefault="0024706F" w:rsidP="00751FEC">
      <w:pPr>
        <w:rPr>
          <w:lang w:bidi="x-none"/>
        </w:rPr>
      </w:pPr>
      <w:r>
        <w:rPr>
          <w:noProof/>
        </w:rPr>
        <w:drawing>
          <wp:anchor distT="0" distB="0" distL="114300" distR="114300" simplePos="0" relativeHeight="251650048" behindDoc="0" locked="0" layoutInCell="1" allowOverlap="1" wp14:anchorId="105F6471" wp14:editId="7A61C02E">
            <wp:simplePos x="0" y="0"/>
            <wp:positionH relativeFrom="column">
              <wp:posOffset>3038475</wp:posOffset>
            </wp:positionH>
            <wp:positionV relativeFrom="paragraph">
              <wp:posOffset>9525</wp:posOffset>
            </wp:positionV>
            <wp:extent cx="2905760" cy="1259840"/>
            <wp:effectExtent l="0" t="0" r="0" b="10160"/>
            <wp:wrapSquare wrapText="bothSides"/>
            <wp:docPr id="51" name="Picture 2" descr="mage result for sun during d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ge result for sun during day"/>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905760" cy="1259840"/>
                    </a:xfrm>
                    <a:prstGeom prst="rect">
                      <a:avLst/>
                    </a:prstGeom>
                    <a:noFill/>
                    <a:ln>
                      <a:noFill/>
                    </a:ln>
                  </pic:spPr>
                </pic:pic>
              </a:graphicData>
            </a:graphic>
            <wp14:sizeRelH relativeFrom="page">
              <wp14:pctWidth>0</wp14:pctWidth>
            </wp14:sizeRelH>
            <wp14:sizeRelV relativeFrom="page">
              <wp14:pctHeight>0</wp14:pctHeight>
            </wp14:sizeRelV>
          </wp:anchor>
        </w:drawing>
      </w:r>
      <w:r w:rsidR="00751FEC">
        <w:rPr>
          <w:lang w:bidi="x-none"/>
        </w:rPr>
        <w:t>What we see in the sky changes. For example, the position we see the Sun in changes over the course of each day.</w:t>
      </w:r>
      <w:r w:rsidR="002109E3">
        <w:rPr>
          <w:lang w:bidi="x-none"/>
        </w:rPr>
        <w:t xml:space="preserve"> You may also have noticed some changes in the night sky.</w:t>
      </w:r>
    </w:p>
    <w:p w14:paraId="499C7FB5" w14:textId="77777777" w:rsidR="00751FEC" w:rsidRDefault="00751FEC" w:rsidP="00751FEC">
      <w:pPr>
        <w:rPr>
          <w:lang w:bidi="x-none"/>
        </w:rPr>
      </w:pPr>
    </w:p>
    <w:p w14:paraId="13DC24B0" w14:textId="53AF5DB7" w:rsidR="00751FEC" w:rsidRDefault="00751FEC" w:rsidP="00751FEC">
      <w:pPr>
        <w:rPr>
          <w:lang w:bidi="x-none"/>
        </w:rPr>
      </w:pPr>
      <w:r>
        <w:rPr>
          <w:lang w:bidi="x-none"/>
        </w:rPr>
        <w:t xml:space="preserve">In this </w:t>
      </w:r>
      <w:r w:rsidR="004A63AE">
        <w:rPr>
          <w:lang w:bidi="x-none"/>
        </w:rPr>
        <w:t>activity,</w:t>
      </w:r>
      <w:r>
        <w:rPr>
          <w:lang w:bidi="x-none"/>
        </w:rPr>
        <w:t xml:space="preserve"> we’ll investigate what causes these changes</w:t>
      </w:r>
      <w:r w:rsidR="002109E3">
        <w:rPr>
          <w:lang w:bidi="x-none"/>
        </w:rPr>
        <w:t xml:space="preserve"> in the appearance of the sky </w:t>
      </w:r>
      <w:r w:rsidR="0024706F">
        <w:rPr>
          <w:lang w:bidi="x-none"/>
        </w:rPr>
        <w:t xml:space="preserve">over the course of a day </w:t>
      </w:r>
      <w:r w:rsidR="002109E3">
        <w:rPr>
          <w:lang w:bidi="x-none"/>
        </w:rPr>
        <w:t>and how we can understand them</w:t>
      </w:r>
      <w:r>
        <w:rPr>
          <w:lang w:bidi="x-none"/>
        </w:rPr>
        <w:t>.</w:t>
      </w:r>
    </w:p>
    <w:p w14:paraId="7F7836EB" w14:textId="77777777" w:rsidR="00751FEC" w:rsidRDefault="00751FEC">
      <w:pPr>
        <w:ind w:left="0"/>
      </w:pPr>
    </w:p>
    <w:tbl>
      <w:tblPr>
        <w:tblW w:w="0" w:type="auto"/>
        <w:tblInd w:w="738" w:type="dxa"/>
        <w:tblBorders>
          <w:top w:val="single" w:sz="18" w:space="0" w:color="808080"/>
          <w:left w:val="single" w:sz="18" w:space="0" w:color="808080"/>
          <w:bottom w:val="single" w:sz="18" w:space="0" w:color="808080"/>
          <w:right w:val="single" w:sz="18" w:space="0" w:color="808080"/>
        </w:tblBorders>
        <w:tblLayout w:type="fixed"/>
        <w:tblLook w:val="0000" w:firstRow="0" w:lastRow="0" w:firstColumn="0" w:lastColumn="0" w:noHBand="0" w:noVBand="0"/>
      </w:tblPr>
      <w:tblGrid>
        <w:gridCol w:w="1170"/>
        <w:gridCol w:w="7560"/>
      </w:tblGrid>
      <w:tr w:rsidR="009D483B" w14:paraId="51668A83" w14:textId="77777777" w:rsidTr="004A63AE">
        <w:trPr>
          <w:trHeight w:val="1206"/>
        </w:trPr>
        <w:tc>
          <w:tcPr>
            <w:tcW w:w="1170" w:type="dxa"/>
            <w:vAlign w:val="center"/>
          </w:tcPr>
          <w:p w14:paraId="41DFE469" w14:textId="77777777" w:rsidR="009D483B" w:rsidRDefault="0024706F" w:rsidP="00695FDB">
            <w:pPr>
              <w:pStyle w:val="Heading2"/>
              <w:ind w:left="-24"/>
              <w:jc w:val="center"/>
              <w:rPr>
                <w:lang w:bidi="x-none"/>
              </w:rPr>
            </w:pPr>
            <w:r>
              <w:drawing>
                <wp:inline distT="0" distB="0" distL="0" distR="0" wp14:anchorId="421FC2E2" wp14:editId="3FC98D2A">
                  <wp:extent cx="457200" cy="457200"/>
                  <wp:effectExtent l="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tc>
        <w:tc>
          <w:tcPr>
            <w:tcW w:w="7560" w:type="dxa"/>
            <w:vAlign w:val="center"/>
          </w:tcPr>
          <w:p w14:paraId="454A608B" w14:textId="77777777" w:rsidR="009D483B" w:rsidRDefault="009D483B" w:rsidP="00695FDB">
            <w:pPr>
              <w:pStyle w:val="Heading3"/>
              <w:ind w:left="72"/>
              <w:rPr>
                <w:lang w:bidi="x-none"/>
              </w:rPr>
            </w:pPr>
            <w:r>
              <w:rPr>
                <w:rFonts w:ascii="Book Antiqua Bold" w:hAnsi="Book Antiqua Bold"/>
                <w:lang w:bidi="x-none"/>
              </w:rPr>
              <w:t xml:space="preserve"> </w:t>
            </w:r>
            <w:r w:rsidR="00751FEC">
              <w:rPr>
                <w:lang w:bidi="x-none"/>
              </w:rPr>
              <w:t xml:space="preserve">What changes in the sky can we observe </w:t>
            </w:r>
            <w:r w:rsidR="0024706F">
              <w:rPr>
                <w:lang w:bidi="x-none"/>
              </w:rPr>
              <w:t xml:space="preserve">over the course of a day </w:t>
            </w:r>
            <w:r w:rsidR="00751FEC">
              <w:rPr>
                <w:lang w:bidi="x-none"/>
              </w:rPr>
              <w:t>and how can we understand them</w:t>
            </w:r>
            <w:r>
              <w:rPr>
                <w:lang w:bidi="x-none"/>
              </w:rPr>
              <w:t>?</w:t>
            </w:r>
          </w:p>
        </w:tc>
      </w:tr>
    </w:tbl>
    <w:p w14:paraId="5E92B3F9" w14:textId="77777777" w:rsidR="009D483B" w:rsidRDefault="009D483B" w:rsidP="00AB0159">
      <w:pPr>
        <w:pStyle w:val="Heading1"/>
      </w:pPr>
      <w:r>
        <w:t>Initial Ideas</w:t>
      </w:r>
    </w:p>
    <w:tbl>
      <w:tblPr>
        <w:tblW w:w="8640" w:type="dxa"/>
        <w:tblInd w:w="720" w:type="dxa"/>
        <w:tblLook w:val="0000" w:firstRow="0" w:lastRow="0" w:firstColumn="0" w:lastColumn="0" w:noHBand="0" w:noVBand="0"/>
      </w:tblPr>
      <w:tblGrid>
        <w:gridCol w:w="4968"/>
        <w:gridCol w:w="3672"/>
      </w:tblGrid>
      <w:tr w:rsidR="00F47829" w14:paraId="133A615E" w14:textId="77777777" w:rsidTr="00FC4B8A">
        <w:trPr>
          <w:trHeight w:val="3447"/>
        </w:trPr>
        <w:tc>
          <w:tcPr>
            <w:tcW w:w="2875" w:type="pct"/>
          </w:tcPr>
          <w:p w14:paraId="5CA1A45B" w14:textId="488F50E7" w:rsidR="00F47829" w:rsidRDefault="00FC4B8A" w:rsidP="00F47829">
            <w:pPr>
              <w:ind w:left="0"/>
              <w:rPr>
                <w:lang w:bidi="x-none"/>
              </w:rPr>
            </w:pPr>
            <w:r>
              <w:rPr>
                <w:lang w:bidi="x-none"/>
              </w:rPr>
              <w:t>Suppose y</w:t>
            </w:r>
            <w:r w:rsidR="00F47829">
              <w:rPr>
                <w:lang w:bidi="x-none"/>
              </w:rPr>
              <w:t>ou go outside at midnight tonight and see that the bright star Vega (a member of the constellation Lyra) is almost directly overhead.</w:t>
            </w:r>
          </w:p>
          <w:p w14:paraId="402B231B" w14:textId="77777777" w:rsidR="00F47829" w:rsidRDefault="00F47829" w:rsidP="00F47829">
            <w:pPr>
              <w:ind w:left="0"/>
              <w:rPr>
                <w:lang w:bidi="x-none"/>
              </w:rPr>
            </w:pPr>
          </w:p>
          <w:p w14:paraId="51EE99CD" w14:textId="0B3EF390" w:rsidR="00F47829" w:rsidRDefault="00F47829" w:rsidP="00FC4B8A">
            <w:pPr>
              <w:ind w:left="540" w:hanging="630"/>
              <w:rPr>
                <w:lang w:bidi="x-none"/>
              </w:rPr>
            </w:pPr>
            <w:r>
              <w:rPr>
                <w:noProof/>
              </w:rPr>
              <w:drawing>
                <wp:inline distT="0" distB="0" distL="0" distR="0" wp14:anchorId="32D96AF5" wp14:editId="510948D6">
                  <wp:extent cx="233680" cy="233680"/>
                  <wp:effectExtent l="0" t="0" r="0" b="0"/>
                  <wp:docPr id="79" name="Picture 41" descr="icon_pred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icon_predi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Pr>
                <w:lang w:bidi="x-none"/>
              </w:rPr>
              <w:tab/>
              <w:t>Do you think Vega would be in th</w:t>
            </w:r>
            <w:r w:rsidR="00FC4B8A">
              <w:rPr>
                <w:lang w:bidi="x-none"/>
              </w:rPr>
              <w:t>is</w:t>
            </w:r>
            <w:r>
              <w:rPr>
                <w:lang w:bidi="x-none"/>
              </w:rPr>
              <w:t xml:space="preserve"> same position if you looked at 2 a</w:t>
            </w:r>
            <w:r w:rsidR="00FC4B8A">
              <w:rPr>
                <w:lang w:bidi="x-none"/>
              </w:rPr>
              <w:t>.</w:t>
            </w:r>
            <w:r>
              <w:rPr>
                <w:lang w:bidi="x-none"/>
              </w:rPr>
              <w:t>m</w:t>
            </w:r>
            <w:r w:rsidR="00FC4B8A">
              <w:rPr>
                <w:lang w:bidi="x-none"/>
              </w:rPr>
              <w:t>.</w:t>
            </w:r>
            <w:r>
              <w:rPr>
                <w:lang w:bidi="x-none"/>
              </w:rPr>
              <w:t xml:space="preserve"> </w:t>
            </w:r>
            <w:r w:rsidR="00E843C9">
              <w:rPr>
                <w:lang w:bidi="x-none"/>
              </w:rPr>
              <w:t xml:space="preserve">tonight </w:t>
            </w:r>
            <w:r>
              <w:rPr>
                <w:lang w:bidi="x-none"/>
              </w:rPr>
              <w:t>instead? Briefly explain why, or why not.</w:t>
            </w:r>
          </w:p>
        </w:tc>
        <w:tc>
          <w:tcPr>
            <w:tcW w:w="2125" w:type="pct"/>
          </w:tcPr>
          <w:p w14:paraId="498F22E4" w14:textId="1FBCFF64" w:rsidR="00695FDB" w:rsidRDefault="00FC4B8A" w:rsidP="00FC4B8A">
            <w:pPr>
              <w:ind w:left="0"/>
              <w:jc w:val="right"/>
              <w:rPr>
                <w:lang w:bidi="x-none"/>
              </w:rPr>
            </w:pPr>
            <w:r>
              <w:object w:dxaOrig="1847" w:dyaOrig="1848" w14:anchorId="5CCED2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8pt;height:166.8pt" o:ole="">
                  <v:imagedata r:id="rId12" o:title=""/>
                </v:shape>
                <o:OLEObject Type="Embed" ProgID="CorelDraw.Graphic.16" ShapeID="_x0000_i1025" DrawAspect="Content" ObjectID="_1560931296" r:id="rId13"/>
              </w:object>
            </w:r>
          </w:p>
        </w:tc>
      </w:tr>
    </w:tbl>
    <w:p w14:paraId="680886C4" w14:textId="77777777" w:rsidR="009D483B" w:rsidRPr="00FC4B8A" w:rsidRDefault="009D483B"/>
    <w:p w14:paraId="2A26F162" w14:textId="77777777" w:rsidR="009D483B" w:rsidRPr="00FC4B8A" w:rsidRDefault="009D483B">
      <w:pPr>
        <w:pStyle w:val="BodyTextIndent"/>
      </w:pPr>
    </w:p>
    <w:p w14:paraId="330710D2" w14:textId="77777777" w:rsidR="009D483B" w:rsidRPr="00FC4B8A" w:rsidRDefault="009D483B">
      <w:pPr>
        <w:pStyle w:val="BodyTextIndent"/>
      </w:pPr>
    </w:p>
    <w:p w14:paraId="311D286C" w14:textId="77777777" w:rsidR="000219A4" w:rsidRPr="00FC4B8A" w:rsidRDefault="000219A4">
      <w:pPr>
        <w:pStyle w:val="BodyTextIndent"/>
      </w:pPr>
    </w:p>
    <w:p w14:paraId="46A492CC" w14:textId="77777777" w:rsidR="000219A4" w:rsidRPr="00FC4B8A" w:rsidRDefault="000219A4">
      <w:pPr>
        <w:pStyle w:val="BodyTextIndent"/>
      </w:pPr>
    </w:p>
    <w:p w14:paraId="32A0749A" w14:textId="77777777" w:rsidR="000219A4" w:rsidRPr="00FC4B8A" w:rsidRDefault="000219A4" w:rsidP="00FC4B8A">
      <w:pPr>
        <w:pStyle w:val="BodyTextIndent"/>
        <w:spacing w:after="240"/>
      </w:pPr>
    </w:p>
    <w:p w14:paraId="50A5FF47" w14:textId="77777777" w:rsidR="009D483B" w:rsidRDefault="0024706F">
      <w:pPr>
        <w:pStyle w:val="BodyTextIndent"/>
      </w:pPr>
      <w:r w:rsidRPr="00FC4B8A">
        <w:rPr>
          <w:noProof/>
        </w:rPr>
        <w:drawing>
          <wp:inline distT="0" distB="0" distL="0" distR="0" wp14:anchorId="2381D32C" wp14:editId="5B40D4C2">
            <wp:extent cx="233680" cy="2133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3680" cy="213360"/>
                    </a:xfrm>
                    <a:prstGeom prst="rect">
                      <a:avLst/>
                    </a:prstGeom>
                    <a:noFill/>
                    <a:ln>
                      <a:noFill/>
                    </a:ln>
                  </pic:spPr>
                </pic:pic>
              </a:graphicData>
            </a:graphic>
          </wp:inline>
        </w:drawing>
      </w:r>
      <w:r w:rsidR="009D483B">
        <w:rPr>
          <w:rFonts w:ascii="Baskerville Old Face" w:hAnsi="Baskerville Old Face"/>
        </w:rPr>
        <w:tab/>
      </w:r>
      <w:r w:rsidR="00406735">
        <w:t>Participate in a</w:t>
      </w:r>
      <w:r w:rsidR="009D483B">
        <w:t xml:space="preserve"> short class discussion about everyone’s ideas. </w:t>
      </w:r>
    </w:p>
    <w:p w14:paraId="0F60BDB3" w14:textId="77777777" w:rsidR="009D483B" w:rsidRDefault="009D483B" w:rsidP="00FC4B8A">
      <w:pPr>
        <w:pStyle w:val="Heading1"/>
        <w:spacing w:before="0" w:after="240"/>
      </w:pPr>
      <w:r>
        <w:lastRenderedPageBreak/>
        <w:t>Collecting and Interpreting Evidence</w:t>
      </w:r>
    </w:p>
    <w:p w14:paraId="5980E6A7" w14:textId="4B2BB553" w:rsidR="0062278F" w:rsidRDefault="0062278F" w:rsidP="00FC4B8A">
      <w:pPr>
        <w:spacing w:after="120"/>
      </w:pPr>
      <w:r>
        <w:t>You will need:</w:t>
      </w:r>
    </w:p>
    <w:p w14:paraId="411D7A32" w14:textId="2C706C35" w:rsidR="0062278F" w:rsidRDefault="0062278F" w:rsidP="0062278F">
      <w:pPr>
        <w:pStyle w:val="BodyTextIndent"/>
        <w:tabs>
          <w:tab w:val="num" w:pos="1710"/>
        </w:tabs>
        <w:ind w:left="1350" w:hanging="270"/>
      </w:pPr>
      <w:r>
        <w:rPr>
          <w:noProof/>
        </w:rPr>
        <w:drawing>
          <wp:inline distT="0" distB="0" distL="0" distR="0" wp14:anchorId="76401BCB" wp14:editId="612EECDE">
            <wp:extent cx="50800" cy="101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800" cy="101600"/>
                    </a:xfrm>
                    <a:prstGeom prst="rect">
                      <a:avLst/>
                    </a:prstGeom>
                    <a:noFill/>
                    <a:ln>
                      <a:noFill/>
                    </a:ln>
                  </pic:spPr>
                </pic:pic>
              </a:graphicData>
            </a:graphic>
          </wp:inline>
        </w:drawing>
      </w:r>
      <w:r>
        <w:tab/>
        <w:t>Bright light bulb to represent the Sun</w:t>
      </w:r>
      <w:r w:rsidR="00FC4B8A">
        <w:t xml:space="preserve"> (shared with whole class)</w:t>
      </w:r>
    </w:p>
    <w:p w14:paraId="22E5AEBA" w14:textId="1DF237B6" w:rsidR="0062278F" w:rsidRDefault="0062278F" w:rsidP="0062278F">
      <w:pPr>
        <w:pStyle w:val="BodyTextIndent"/>
        <w:tabs>
          <w:tab w:val="num" w:pos="1710"/>
        </w:tabs>
        <w:ind w:left="1350" w:hanging="270"/>
      </w:pPr>
      <w:r>
        <w:rPr>
          <w:noProof/>
        </w:rPr>
        <w:drawing>
          <wp:inline distT="0" distB="0" distL="0" distR="0" wp14:anchorId="3BA1DF19" wp14:editId="6041EB0C">
            <wp:extent cx="50800" cy="1016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800" cy="101600"/>
                    </a:xfrm>
                    <a:prstGeom prst="rect">
                      <a:avLst/>
                    </a:prstGeom>
                    <a:noFill/>
                    <a:ln>
                      <a:noFill/>
                    </a:ln>
                  </pic:spPr>
                </pic:pic>
              </a:graphicData>
            </a:graphic>
          </wp:inline>
        </w:drawing>
      </w:r>
      <w:r>
        <w:tab/>
        <w:t xml:space="preserve">Constellation star charts </w:t>
      </w:r>
      <w:r w:rsidR="00FC4B8A">
        <w:t xml:space="preserve">mounted </w:t>
      </w:r>
      <w:r>
        <w:t>on wall</w:t>
      </w:r>
      <w:r w:rsidR="00FC4B8A">
        <w:t>s</w:t>
      </w:r>
      <w:r>
        <w:t xml:space="preserve"> around the room</w:t>
      </w:r>
    </w:p>
    <w:p w14:paraId="606CD1E3" w14:textId="36DDF1C0" w:rsidR="0062278F" w:rsidRDefault="0062278F" w:rsidP="0062278F">
      <w:pPr>
        <w:pStyle w:val="BodyTextIndent"/>
        <w:tabs>
          <w:tab w:val="num" w:pos="1710"/>
        </w:tabs>
        <w:ind w:left="1350" w:hanging="270"/>
      </w:pPr>
      <w:r>
        <w:rPr>
          <w:noProof/>
        </w:rPr>
        <w:drawing>
          <wp:inline distT="0" distB="0" distL="0" distR="0" wp14:anchorId="17C54979" wp14:editId="5BE30280">
            <wp:extent cx="50800" cy="101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800" cy="101600"/>
                    </a:xfrm>
                    <a:prstGeom prst="rect">
                      <a:avLst/>
                    </a:prstGeom>
                    <a:noFill/>
                    <a:ln>
                      <a:noFill/>
                    </a:ln>
                  </pic:spPr>
                </pic:pic>
              </a:graphicData>
            </a:graphic>
          </wp:inline>
        </w:drawing>
      </w:r>
      <w:r>
        <w:tab/>
        <w:t>Earth gl</w:t>
      </w:r>
      <w:r w:rsidR="00FC4B8A">
        <w:t>obe and small picture of person</w:t>
      </w:r>
    </w:p>
    <w:p w14:paraId="49BCD3C5" w14:textId="77777777" w:rsidR="0062278F" w:rsidRPr="0062278F" w:rsidRDefault="0062278F" w:rsidP="0062278F"/>
    <w:p w14:paraId="6C151264" w14:textId="77777777" w:rsidR="009D483B" w:rsidRDefault="009D483B" w:rsidP="004A63AE">
      <w:pPr>
        <w:pStyle w:val="Heading2"/>
      </w:pPr>
      <w:r>
        <w:t xml:space="preserve">Exploration #1: </w:t>
      </w:r>
      <w:r w:rsidR="00A1634E">
        <w:t xml:space="preserve">What causes </w:t>
      </w:r>
      <w:r w:rsidR="0062278F">
        <w:t>day and night</w:t>
      </w:r>
      <w:r w:rsidR="00A1634E">
        <w:t>?</w:t>
      </w:r>
    </w:p>
    <w:p w14:paraId="7F6F80C2" w14:textId="77777777" w:rsidR="009D483B" w:rsidRDefault="009D483B"/>
    <w:p w14:paraId="73AB8B2F" w14:textId="67A56CDF" w:rsidR="009D483B" w:rsidRDefault="009D483B">
      <w:pPr>
        <w:pStyle w:val="Footer"/>
        <w:tabs>
          <w:tab w:val="clear" w:pos="4320"/>
          <w:tab w:val="clear" w:pos="8640"/>
        </w:tabs>
      </w:pPr>
      <w:r>
        <w:rPr>
          <w:b/>
        </w:rPr>
        <w:t>STEP 1:</w:t>
      </w:r>
      <w:r>
        <w:t xml:space="preserve"> </w:t>
      </w:r>
      <w:r w:rsidR="004538ED">
        <w:t>Attach</w:t>
      </w:r>
      <w:r w:rsidR="0057323C">
        <w:t xml:space="preserve"> your small </w:t>
      </w:r>
      <w:r w:rsidR="004538ED">
        <w:t>person to the Earth globe somewh</w:t>
      </w:r>
      <w:r w:rsidR="0057323C">
        <w:t xml:space="preserve">ere </w:t>
      </w:r>
      <w:r w:rsidR="00BC77B3">
        <w:t xml:space="preserve">close to your </w:t>
      </w:r>
      <w:r w:rsidR="00FC4B8A">
        <w:t xml:space="preserve">actual </w:t>
      </w:r>
      <w:r w:rsidR="00BC77B3">
        <w:t>current location</w:t>
      </w:r>
      <w:r w:rsidR="004538ED">
        <w:t>.</w:t>
      </w:r>
    </w:p>
    <w:p w14:paraId="17077BE5" w14:textId="77777777" w:rsidR="009D483B" w:rsidRDefault="009D483B">
      <w:pPr>
        <w:pStyle w:val="Footer"/>
        <w:tabs>
          <w:tab w:val="clear" w:pos="4320"/>
          <w:tab w:val="clear" w:pos="8640"/>
        </w:tabs>
      </w:pPr>
    </w:p>
    <w:p w14:paraId="1528B060" w14:textId="77777777" w:rsidR="00A326AF" w:rsidRDefault="004538ED">
      <w:pPr>
        <w:pStyle w:val="Footer"/>
        <w:tabs>
          <w:tab w:val="clear" w:pos="4320"/>
          <w:tab w:val="clear" w:pos="8640"/>
        </w:tabs>
      </w:pPr>
      <w:r>
        <w:t xml:space="preserve">Now </w:t>
      </w:r>
      <w:r w:rsidR="00DA30C4">
        <w:t>place</w:t>
      </w:r>
      <w:r>
        <w:t xml:space="preserve"> the globe so it is in between the 'Sun' and one of the </w:t>
      </w:r>
      <w:r w:rsidR="00A57FF5">
        <w:t>star</w:t>
      </w:r>
      <w:r>
        <w:t xml:space="preserve"> charts on the wall</w:t>
      </w:r>
      <w:r w:rsidR="006009E8">
        <w:t xml:space="preserve">, with the 'person' </w:t>
      </w:r>
      <w:r w:rsidR="00BC77B3">
        <w:t>facing the 'Sun'</w:t>
      </w:r>
      <w:r w:rsidR="009C1A34">
        <w:t>. Below is a 'top down' view of the arrangement.</w:t>
      </w:r>
    </w:p>
    <w:p w14:paraId="5502FE7B" w14:textId="77777777" w:rsidR="00C23981" w:rsidRDefault="00C23981">
      <w:pPr>
        <w:pStyle w:val="BodyTextIndent"/>
        <w:rPr>
          <w:rFonts w:ascii="Baskerville Old Face" w:hAnsi="Baskerville Old Face"/>
        </w:rPr>
      </w:pPr>
    </w:p>
    <w:p w14:paraId="6EE9A9F2" w14:textId="77777777" w:rsidR="00923273" w:rsidRDefault="0024706F">
      <w:pPr>
        <w:pStyle w:val="BodyTextIndent"/>
        <w:rPr>
          <w:rFonts w:ascii="Baskerville Old Face" w:hAnsi="Baskerville Old Face"/>
        </w:rPr>
      </w:pPr>
      <w:r>
        <w:rPr>
          <w:b/>
          <w:noProof/>
        </w:rPr>
        <mc:AlternateContent>
          <mc:Choice Requires="wpg">
            <w:drawing>
              <wp:anchor distT="0" distB="0" distL="114300" distR="114300" simplePos="0" relativeHeight="251655168" behindDoc="0" locked="0" layoutInCell="1" allowOverlap="1" wp14:anchorId="551853B0" wp14:editId="2EE3CBDB">
                <wp:simplePos x="0" y="0"/>
                <wp:positionH relativeFrom="column">
                  <wp:posOffset>216535</wp:posOffset>
                </wp:positionH>
                <wp:positionV relativeFrom="paragraph">
                  <wp:posOffset>-6985</wp:posOffset>
                </wp:positionV>
                <wp:extent cx="5855335" cy="1739900"/>
                <wp:effectExtent l="0" t="0" r="0" b="0"/>
                <wp:wrapTight wrapText="bothSides">
                  <wp:wrapPolygon edited="0">
                    <wp:start x="18051" y="946"/>
                    <wp:lineTo x="8850" y="2475"/>
                    <wp:lineTo x="878" y="4486"/>
                    <wp:lineTo x="632" y="4959"/>
                    <wp:lineTo x="281" y="6023"/>
                    <wp:lineTo x="316" y="6606"/>
                    <wp:lineTo x="141" y="7197"/>
                    <wp:lineTo x="141" y="8143"/>
                    <wp:lineTo x="316" y="8498"/>
                    <wp:lineTo x="176" y="8971"/>
                    <wp:lineTo x="211" y="9681"/>
                    <wp:lineTo x="422" y="10382"/>
                    <wp:lineTo x="422" y="11446"/>
                    <wp:lineTo x="3617" y="12156"/>
                    <wp:lineTo x="8850" y="12274"/>
                    <wp:lineTo x="8850" y="14521"/>
                    <wp:lineTo x="16402" y="15814"/>
                    <wp:lineTo x="18051" y="15814"/>
                    <wp:lineTo x="21600" y="15814"/>
                    <wp:lineTo x="21600" y="946"/>
                    <wp:lineTo x="18051" y="946"/>
                  </wp:wrapPolygon>
                </wp:wrapTight>
                <wp:docPr id="41"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5335" cy="1739900"/>
                          <a:chOff x="1781" y="6924"/>
                          <a:chExt cx="9221" cy="2740"/>
                        </a:xfrm>
                      </wpg:grpSpPr>
                      <wpg:grpSp>
                        <wpg:cNvPr id="42" name="Group 12"/>
                        <wpg:cNvGrpSpPr>
                          <a:grpSpLocks/>
                        </wpg:cNvGrpSpPr>
                        <wpg:grpSpPr bwMode="auto">
                          <a:xfrm>
                            <a:off x="1781" y="7064"/>
                            <a:ext cx="9221" cy="2600"/>
                            <a:chOff x="1624" y="9656"/>
                            <a:chExt cx="9221" cy="2600"/>
                          </a:xfrm>
                        </wpg:grpSpPr>
                        <wps:wsp>
                          <wps:cNvPr id="43" name="24-Point Star 1"/>
                          <wps:cNvSpPr>
                            <a:spLocks noChangeArrowheads="1"/>
                          </wps:cNvSpPr>
                          <wps:spPr bwMode="auto">
                            <a:xfrm>
                              <a:off x="1701" y="10084"/>
                              <a:ext cx="900" cy="900"/>
                            </a:xfrm>
                            <a:prstGeom prst="star24">
                              <a:avLst>
                                <a:gd name="adj" fmla="val 37500"/>
                              </a:avLst>
                            </a:prstGeom>
                            <a:solidFill>
                              <a:srgbClr val="FFFF00"/>
                            </a:solidFill>
                            <a:ln w="9525">
                              <a:solidFill>
                                <a:srgbClr val="4A7EBB"/>
                              </a:solidFill>
                              <a:miter lim="800000"/>
                              <a:headEnd/>
                              <a:tailEnd/>
                            </a:ln>
                            <a:effectLst/>
                            <a:extLs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pic:pic xmlns:pic="http://schemas.openxmlformats.org/drawingml/2006/picture">
                          <pic:nvPicPr>
                            <pic:cNvPr id="44" name="Picture 7" descr="mage result for stars clipart"/>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flipV="1">
                              <a:off x="9373" y="9656"/>
                              <a:ext cx="1472" cy="188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pic:pic xmlns:pic="http://schemas.openxmlformats.org/drawingml/2006/picture">
                          <pic:nvPicPr>
                            <pic:cNvPr id="45" name="Picture 8" descr="mage result for Earth from north pole"/>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5427" y="9843"/>
                              <a:ext cx="1680" cy="152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wps:wsp>
                          <wps:cNvPr id="46" name="Text Box 9"/>
                          <wps:cNvSpPr txBox="1">
                            <a:spLocks noChangeArrowheads="1"/>
                          </wps:cNvSpPr>
                          <wps:spPr bwMode="auto">
                            <a:xfrm>
                              <a:off x="1624" y="11536"/>
                              <a:ext cx="1260" cy="72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1A2871C" w14:textId="77777777" w:rsidR="00F35CF2" w:rsidRPr="008F2B39" w:rsidRDefault="00F35CF2">
                                <w:pPr>
                                  <w:ind w:left="0"/>
                                  <w:rPr>
                                    <w:rFonts w:ascii="Arial" w:hAnsi="Arial" w:cs="Arial"/>
                                    <w:sz w:val="32"/>
                                    <w:szCs w:val="32"/>
                                  </w:rPr>
                                </w:pPr>
                                <w:r w:rsidRPr="008F2B39">
                                  <w:rPr>
                                    <w:rFonts w:ascii="Arial" w:hAnsi="Arial" w:cs="Arial"/>
                                    <w:sz w:val="32"/>
                                    <w:szCs w:val="32"/>
                                  </w:rPr>
                                  <w:t>SUN</w:t>
                                </w:r>
                              </w:p>
                            </w:txbxContent>
                          </wps:txbx>
                          <wps:bodyPr rot="0" vert="horz" wrap="square" lIns="91440" tIns="91440" rIns="91440" bIns="91440" anchor="t" anchorCtr="0" upright="1">
                            <a:noAutofit/>
                          </wps:bodyPr>
                        </wps:wsp>
                        <wps:wsp>
                          <wps:cNvPr id="47" name="Text Box 10"/>
                          <wps:cNvSpPr txBox="1">
                            <a:spLocks noChangeArrowheads="1"/>
                          </wps:cNvSpPr>
                          <wps:spPr bwMode="auto">
                            <a:xfrm>
                              <a:off x="5624" y="11536"/>
                              <a:ext cx="1420" cy="72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7000341" w14:textId="77777777" w:rsidR="00F35CF2" w:rsidRPr="008F2B39" w:rsidRDefault="00F35CF2" w:rsidP="008F2B39">
                                <w:pPr>
                                  <w:ind w:left="0"/>
                                  <w:rPr>
                                    <w:rFonts w:ascii="Arial" w:hAnsi="Arial" w:cs="Arial"/>
                                    <w:sz w:val="32"/>
                                    <w:szCs w:val="32"/>
                                  </w:rPr>
                                </w:pPr>
                                <w:r>
                                  <w:rPr>
                                    <w:rFonts w:ascii="Arial" w:hAnsi="Arial" w:cs="Arial"/>
                                    <w:sz w:val="32"/>
                                    <w:szCs w:val="32"/>
                                  </w:rPr>
                                  <w:t>EARTH</w:t>
                                </w:r>
                              </w:p>
                            </w:txbxContent>
                          </wps:txbx>
                          <wps:bodyPr rot="0" vert="horz" wrap="square" lIns="91440" tIns="91440" rIns="91440" bIns="91440" anchor="t" anchorCtr="0" upright="1">
                            <a:noAutofit/>
                          </wps:bodyPr>
                        </wps:wsp>
                        <wps:wsp>
                          <wps:cNvPr id="48" name="Text Box 11"/>
                          <wps:cNvSpPr txBox="1">
                            <a:spLocks noChangeArrowheads="1"/>
                          </wps:cNvSpPr>
                          <wps:spPr bwMode="auto">
                            <a:xfrm>
                              <a:off x="9368" y="11488"/>
                              <a:ext cx="1420" cy="72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52912F" w14:textId="77777777" w:rsidR="00F35CF2" w:rsidRPr="008F2B39" w:rsidRDefault="00F35CF2" w:rsidP="008F2B39">
                                <w:pPr>
                                  <w:ind w:left="0"/>
                                  <w:rPr>
                                    <w:rFonts w:ascii="Arial" w:hAnsi="Arial" w:cs="Arial"/>
                                    <w:sz w:val="32"/>
                                    <w:szCs w:val="32"/>
                                  </w:rPr>
                                </w:pPr>
                                <w:r>
                                  <w:rPr>
                                    <w:rFonts w:ascii="Arial" w:hAnsi="Arial" w:cs="Arial"/>
                                    <w:sz w:val="32"/>
                                    <w:szCs w:val="32"/>
                                  </w:rPr>
                                  <w:t>STARS</w:t>
                                </w:r>
                              </w:p>
                            </w:txbxContent>
                          </wps:txbx>
                          <wps:bodyPr rot="0" vert="horz" wrap="square" lIns="91440" tIns="91440" rIns="91440" bIns="91440" anchor="t" anchorCtr="0" upright="1">
                            <a:noAutofit/>
                          </wps:bodyPr>
                        </wps:wsp>
                      </wpg:grpSp>
                      <wps:wsp>
                        <wps:cNvPr id="49" name="Text Box 13"/>
                        <wps:cNvSpPr txBox="1">
                          <a:spLocks noChangeArrowheads="1"/>
                        </wps:cNvSpPr>
                        <wps:spPr bwMode="auto">
                          <a:xfrm>
                            <a:off x="4333" y="6924"/>
                            <a:ext cx="1296" cy="692"/>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4C6684E" w14:textId="77777777" w:rsidR="00F35CF2" w:rsidRPr="009C1A34" w:rsidRDefault="00F35CF2">
                              <w:pPr>
                                <w:ind w:left="0"/>
                                <w:rPr>
                                  <w:rFonts w:ascii="Arial" w:hAnsi="Arial" w:cs="Arial"/>
                                </w:rPr>
                              </w:pPr>
                              <w:r w:rsidRPr="009C1A34">
                                <w:rPr>
                                  <w:rFonts w:ascii="Arial" w:hAnsi="Arial" w:cs="Arial"/>
                                </w:rPr>
                                <w:t>Person</w:t>
                              </w:r>
                            </w:p>
                          </w:txbxContent>
                        </wps:txbx>
                        <wps:bodyPr rot="0" vert="horz" wrap="square" lIns="91440" tIns="91440" rIns="91440" bIns="91440" anchor="t" anchorCtr="0" upright="1">
                          <a:noAutofit/>
                        </wps:bodyPr>
                      </wps:wsp>
                      <wps:wsp>
                        <wps:cNvPr id="50" name="Straight Arrow Connector 2"/>
                        <wps:cNvCnPr>
                          <a:cxnSpLocks noChangeShapeType="1"/>
                        </wps:cNvCnPr>
                        <wps:spPr bwMode="auto">
                          <a:xfrm>
                            <a:off x="5184" y="7488"/>
                            <a:ext cx="624" cy="384"/>
                          </a:xfrm>
                          <a:prstGeom prst="straightConnector1">
                            <a:avLst/>
                          </a:prstGeom>
                          <a:noFill/>
                          <a:ln w="25400">
                            <a:solidFill>
                              <a:schemeClr val="tx1">
                                <a:lumMod val="100000"/>
                                <a:lumOff val="0"/>
                              </a:schemeClr>
                            </a:solidFill>
                            <a:round/>
                            <a:headEnd/>
                            <a:tailEnd type="arrow" w="med" len="me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0000" dir="5400000" rotWithShape="0">
                                    <a:srgbClr val="000000">
                                      <a:alpha val="37999"/>
                                    </a:srgb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551853B0" id="Group 15" o:spid="_x0000_s1026" style="position:absolute;left:0;text-align:left;margin-left:17.05pt;margin-top:-.55pt;width:461.05pt;height:137pt;z-index:251655168" coordorigin="1781,6924" coordsize="9221,27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">
                <v:group id="_x0000_s1027" style="position:absolute;left:1781;top:7064;width:9221;height:2600" coordorigin="1624,9656" coordsize="9221,2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type id="_x0000_t92" coordsize="21600,21600" o:spt="92" adj="2700" path="m21600,10800l@7@14,21232,8005@9@16,20153,5400@11@18,18437,3163@12@17,16200,1447@10@15,13595,368@8@13,10800,0@14@13,8005,368@16@15,5400,1447@18@17,3163,3163@17@18,1447,5400@15@16,368,8005@13@14,,10800@13@8,368,13595@15@10,1447,16200@17@12,3163,18437@18@11,5400,20153@16@9,8005,21232@14@7,10800,21600@8@7,13595,21232@10@9,16200,20153@12@11,18437,18437@11@12,20153,16200@9@10,21232,13595@7@8xe">
                    <v:stroke joinstyle="miter"/>
                    <v:formulas>
                      <v:f eqn="sum 10800 0 #0"/>
                      <v:f eqn="prod @0 32488 32768"/>
                      <v:f eqn="prod @0 4277 32768"/>
                      <v:f eqn="prod @0 30274 32768"/>
                      <v:f eqn="prod @0 12540 32768"/>
                      <v:f eqn="prod @0 25997 32768"/>
                      <v:f eqn="prod @0 19948 32768"/>
                      <v:f eqn="sum @1 10800 0"/>
                      <v:f eqn="sum @2 10800 0"/>
                      <v:f eqn="sum @3 10800 0"/>
                      <v:f eqn="sum @4 10800 0"/>
                      <v:f eqn="sum @5 10800 0"/>
                      <v:f eqn="sum @6 10800 0"/>
                      <v:f eqn="sum 10800 0 @1"/>
                      <v:f eqn="sum 10800 0 @2"/>
                      <v:f eqn="sum 10800 0 @3"/>
                      <v:f eqn="sum 10800 0 @4"/>
                      <v:f eqn="sum 10800 0 @5"/>
                      <v:f eqn="sum 10800 0 @6"/>
                      <v:f eqn="prod @0 23170 32768"/>
                      <v:f eqn="sum @19 10800 0"/>
                      <v:f eqn="sum 10800 0 @19"/>
                    </v:formulas>
                    <v:path gradientshapeok="t" o:connecttype="rect" textboxrect="@21,@21,@20,@20"/>
                    <v:handles>
                      <v:h position="#0,center" xrange="0,10800"/>
                    </v:handles>
                  </v:shapetype>
                  <v:shape id="24-Point Star 1" o:spid="_x0000_s1028" type="#_x0000_t92" style="position:absolute;left:1701;top:10084;width:90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" fillcolor="yellow" strokecolor="#4a7ebb"/>
                  <v:shape id="Picture 7" o:spid="_x0000_s1029" type="#_x0000_t75" alt="mage result for stars clipart" style="position:absolute;left:9373;top:9656;width:1472;height:1888;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">
                    <v:imagedata r:id="rId20" r:href="rId21"/>
                  </v:shape>
                  <v:shape id="Picture 8" o:spid="_x0000_s1030" type="#_x0000_t75" alt="mage result for Earth from north pole" style="position:absolute;left:5427;top:9843;width:1680;height:15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">
                    <v:imagedata r:id="rId22" r:href="rId23"/>
                  </v:shape>
                  <v:shapetype id="_x0000_t202" coordsize="21600,21600" o:spt="202" path="m,l,21600r21600,l21600,xe">
                    <v:stroke joinstyle="miter"/>
                    <v:path gradientshapeok="t" o:connecttype="rect"/>
                  </v:shapetype>
                  <v:shape id="Text Box 9" o:spid="_x0000_s1031" type="#_x0000_t202" style="position:absolute;left:1624;top:11536;width:126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" filled="f" stroked="f">
                    <v:textbox inset=",7.2pt,,7.2pt">
                      <w:txbxContent>
                        <w:p w14:paraId="61A2871C" w14:textId="77777777" w:rsidR="00F35CF2" w:rsidRPr="008F2B39" w:rsidRDefault="00F35CF2">
                          <w:pPr>
                            <w:ind w:left="0"/>
                            <w:rPr>
                              <w:rFonts w:ascii="Arial" w:hAnsi="Arial" w:cs="Arial"/>
                              <w:sz w:val="32"/>
                              <w:szCs w:val="32"/>
                            </w:rPr>
                          </w:pPr>
                          <w:r w:rsidRPr="008F2B39">
                            <w:rPr>
                              <w:rFonts w:ascii="Arial" w:hAnsi="Arial" w:cs="Arial"/>
                              <w:sz w:val="32"/>
                              <w:szCs w:val="32"/>
                            </w:rPr>
                            <w:t>SUN</w:t>
                          </w:r>
                        </w:p>
                      </w:txbxContent>
                    </v:textbox>
                  </v:shape>
                  <v:shape id="Text Box 10" o:spid="_x0000_s1032" type="#_x0000_t202" style="position:absolute;left:5624;top:11536;width:14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" filled="f" stroked="f">
                    <v:textbox inset=",7.2pt,,7.2pt">
                      <w:txbxContent>
                        <w:p w14:paraId="57000341" w14:textId="77777777" w:rsidR="00F35CF2" w:rsidRPr="008F2B39" w:rsidRDefault="00F35CF2" w:rsidP="008F2B39">
                          <w:pPr>
                            <w:ind w:left="0"/>
                            <w:rPr>
                              <w:rFonts w:ascii="Arial" w:hAnsi="Arial" w:cs="Arial"/>
                              <w:sz w:val="32"/>
                              <w:szCs w:val="32"/>
                            </w:rPr>
                          </w:pPr>
                          <w:r>
                            <w:rPr>
                              <w:rFonts w:ascii="Arial" w:hAnsi="Arial" w:cs="Arial"/>
                              <w:sz w:val="32"/>
                              <w:szCs w:val="32"/>
                            </w:rPr>
                            <w:t>EARTH</w:t>
                          </w:r>
                        </w:p>
                      </w:txbxContent>
                    </v:textbox>
                  </v:shape>
                  <v:shape id="Text Box 11" o:spid="_x0000_s1033" type="#_x0000_t202" style="position:absolute;left:9368;top:11488;width:14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" filled="f" stroked="f">
                    <v:textbox inset=",7.2pt,,7.2pt">
                      <w:txbxContent>
                        <w:p w14:paraId="5A52912F" w14:textId="77777777" w:rsidR="00F35CF2" w:rsidRPr="008F2B39" w:rsidRDefault="00F35CF2" w:rsidP="008F2B39">
                          <w:pPr>
                            <w:ind w:left="0"/>
                            <w:rPr>
                              <w:rFonts w:ascii="Arial" w:hAnsi="Arial" w:cs="Arial"/>
                              <w:sz w:val="32"/>
                              <w:szCs w:val="32"/>
                            </w:rPr>
                          </w:pPr>
                          <w:r>
                            <w:rPr>
                              <w:rFonts w:ascii="Arial" w:hAnsi="Arial" w:cs="Arial"/>
                              <w:sz w:val="32"/>
                              <w:szCs w:val="32"/>
                            </w:rPr>
                            <w:t>STARS</w:t>
                          </w:r>
                        </w:p>
                      </w:txbxContent>
                    </v:textbox>
                  </v:shape>
                </v:group>
                <v:shape id="Text Box 13" o:spid="_x0000_s1034" type="#_x0000_t202" style="position:absolute;left:4333;top:6924;width:1296;height: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" filled="f" stroked="f">
                  <v:textbox inset=",7.2pt,,7.2pt">
                    <w:txbxContent>
                      <w:p w14:paraId="74C6684E" w14:textId="77777777" w:rsidR="00F35CF2" w:rsidRPr="009C1A34" w:rsidRDefault="00F35CF2">
                        <w:pPr>
                          <w:ind w:left="0"/>
                          <w:rPr>
                            <w:rFonts w:ascii="Arial" w:hAnsi="Arial" w:cs="Arial"/>
                          </w:rPr>
                        </w:pPr>
                        <w:r w:rsidRPr="009C1A34">
                          <w:rPr>
                            <w:rFonts w:ascii="Arial" w:hAnsi="Arial" w:cs="Arial"/>
                          </w:rPr>
                          <w:t>Person</w:t>
                        </w:r>
                      </w:p>
                    </w:txbxContent>
                  </v:textbox>
                </v:shape>
                <v:shapetype id="_x0000_t32" coordsize="21600,21600" o:spt="32" o:oned="t" path="m,l21600,21600e" filled="f">
                  <v:path arrowok="t" fillok="f" o:connecttype="none"/>
                  <o:lock v:ext="edit" shapetype="t"/>
                </v:shapetype>
                <v:shape id="Straight Arrow Connector 2" o:spid="_x0000_s1035" type="#_x0000_t32" style="position:absolute;left:5184;top:7488;width:624;height:3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" strokecolor="black [3213]" strokeweight="2pt">
                  <v:stroke endarrow="open"/>
                </v:shape>
                <w10:wrap type="tight"/>
              </v:group>
            </w:pict>
          </mc:Fallback>
        </mc:AlternateContent>
      </w:r>
    </w:p>
    <w:p w14:paraId="15298D05" w14:textId="77777777" w:rsidR="00923273" w:rsidRDefault="00923273">
      <w:pPr>
        <w:pStyle w:val="BodyTextIndent"/>
        <w:rPr>
          <w:rFonts w:ascii="Baskerville Old Face" w:hAnsi="Baskerville Old Face"/>
        </w:rPr>
      </w:pPr>
    </w:p>
    <w:p w14:paraId="7613C611" w14:textId="77777777" w:rsidR="00923273" w:rsidRDefault="00923273">
      <w:pPr>
        <w:pStyle w:val="BodyTextIndent"/>
        <w:rPr>
          <w:rFonts w:ascii="Baskerville Old Face" w:hAnsi="Baskerville Old Face"/>
        </w:rPr>
      </w:pPr>
    </w:p>
    <w:p w14:paraId="6FA25E6D" w14:textId="77777777" w:rsidR="00923273" w:rsidRDefault="00923273">
      <w:pPr>
        <w:pStyle w:val="BodyTextIndent"/>
        <w:rPr>
          <w:rFonts w:ascii="Baskerville Old Face" w:hAnsi="Baskerville Old Face"/>
        </w:rPr>
      </w:pPr>
    </w:p>
    <w:p w14:paraId="430D7D4C" w14:textId="77777777" w:rsidR="009C1A34" w:rsidRDefault="009C1A34">
      <w:pPr>
        <w:pStyle w:val="BodyTextIndent"/>
        <w:rPr>
          <w:rFonts w:ascii="Baskerville Old Face" w:hAnsi="Baskerville Old Face"/>
        </w:rPr>
      </w:pPr>
    </w:p>
    <w:p w14:paraId="778CB6A1" w14:textId="77777777" w:rsidR="009C1A34" w:rsidRDefault="009C1A34">
      <w:pPr>
        <w:pStyle w:val="BodyTextIndent"/>
        <w:rPr>
          <w:rFonts w:ascii="Baskerville Old Face" w:hAnsi="Baskerville Old Face"/>
        </w:rPr>
      </w:pPr>
    </w:p>
    <w:p w14:paraId="6C473F83" w14:textId="77777777" w:rsidR="009C1A34" w:rsidRDefault="009C1A34">
      <w:pPr>
        <w:pStyle w:val="BodyTextIndent"/>
        <w:rPr>
          <w:rFonts w:ascii="Baskerville Old Face" w:hAnsi="Baskerville Old Face"/>
        </w:rPr>
      </w:pPr>
    </w:p>
    <w:p w14:paraId="045C7CB4" w14:textId="77777777" w:rsidR="009C1A34" w:rsidRDefault="009C1A34">
      <w:pPr>
        <w:pStyle w:val="BodyTextIndent"/>
        <w:rPr>
          <w:rFonts w:ascii="Baskerville Old Face" w:hAnsi="Baskerville Old Face"/>
        </w:rPr>
      </w:pPr>
    </w:p>
    <w:p w14:paraId="6B28BF75" w14:textId="77777777" w:rsidR="00A57FF5" w:rsidRDefault="00A57FF5">
      <w:pPr>
        <w:pStyle w:val="BodyTextIndent"/>
        <w:rPr>
          <w:rFonts w:ascii="Baskerville Old Face" w:hAnsi="Baskerville Old Face"/>
        </w:rPr>
      </w:pPr>
    </w:p>
    <w:p w14:paraId="1545E2F1" w14:textId="6F195BC9" w:rsidR="009D483B" w:rsidRDefault="0024706F">
      <w:pPr>
        <w:pStyle w:val="BodyTextIndent"/>
      </w:pPr>
      <w:r>
        <w:rPr>
          <w:rFonts w:ascii="Baskerville Old Face" w:hAnsi="Baskerville Old Face"/>
          <w:noProof/>
        </w:rPr>
        <w:drawing>
          <wp:inline distT="0" distB="0" distL="0" distR="0" wp14:anchorId="7E6896A4" wp14:editId="741064DA">
            <wp:extent cx="233680" cy="233680"/>
            <wp:effectExtent l="0" t="0" r="0" b="0"/>
            <wp:docPr id="8" name="Picture 8" descr="icon_makes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con_makesens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009D483B">
        <w:rPr>
          <w:rFonts w:ascii="Baskerville Old Face" w:hAnsi="Baskerville Old Face"/>
        </w:rPr>
        <w:tab/>
      </w:r>
      <w:r w:rsidR="00A126F6">
        <w:t>In this position, is</w:t>
      </w:r>
      <w:r w:rsidR="00A57FF5">
        <w:t xml:space="preserve"> your 'person' </w:t>
      </w:r>
      <w:r w:rsidR="00A126F6">
        <w:t xml:space="preserve">experiencing daylight or nighttime? </w:t>
      </w:r>
      <w:r w:rsidR="008D5830">
        <w:t>How do you know?</w:t>
      </w:r>
    </w:p>
    <w:p w14:paraId="351FFFB5" w14:textId="77777777" w:rsidR="009D483B" w:rsidRDefault="009D483B">
      <w:pPr>
        <w:pStyle w:val="BodyTextIndent"/>
      </w:pPr>
    </w:p>
    <w:p w14:paraId="27A19986" w14:textId="77777777" w:rsidR="003C15C2" w:rsidRDefault="003C15C2">
      <w:pPr>
        <w:pStyle w:val="Footer"/>
        <w:tabs>
          <w:tab w:val="clear" w:pos="4320"/>
          <w:tab w:val="clear" w:pos="8640"/>
        </w:tabs>
        <w:rPr>
          <w:b/>
        </w:rPr>
      </w:pPr>
    </w:p>
    <w:p w14:paraId="7D8B6A31" w14:textId="77777777" w:rsidR="0062278F" w:rsidRDefault="0062278F">
      <w:pPr>
        <w:pStyle w:val="Footer"/>
        <w:tabs>
          <w:tab w:val="clear" w:pos="4320"/>
          <w:tab w:val="clear" w:pos="8640"/>
        </w:tabs>
        <w:rPr>
          <w:b/>
        </w:rPr>
      </w:pPr>
    </w:p>
    <w:p w14:paraId="6875C2B3" w14:textId="77777777" w:rsidR="0062278F" w:rsidRDefault="0062278F">
      <w:pPr>
        <w:pStyle w:val="Footer"/>
        <w:tabs>
          <w:tab w:val="clear" w:pos="4320"/>
          <w:tab w:val="clear" w:pos="8640"/>
        </w:tabs>
        <w:rPr>
          <w:b/>
        </w:rPr>
      </w:pPr>
    </w:p>
    <w:p w14:paraId="08BB3242" w14:textId="77777777" w:rsidR="003C15C2" w:rsidRDefault="003C15C2">
      <w:pPr>
        <w:pStyle w:val="Footer"/>
        <w:tabs>
          <w:tab w:val="clear" w:pos="4320"/>
          <w:tab w:val="clear" w:pos="8640"/>
        </w:tabs>
        <w:rPr>
          <w:b/>
        </w:rPr>
      </w:pPr>
    </w:p>
    <w:p w14:paraId="1083D0AA" w14:textId="77777777" w:rsidR="003C15C2" w:rsidRDefault="00B431B2">
      <w:pPr>
        <w:pStyle w:val="Footer"/>
        <w:tabs>
          <w:tab w:val="clear" w:pos="4320"/>
          <w:tab w:val="clear" w:pos="8640"/>
        </w:tabs>
        <w:rPr>
          <w:b/>
        </w:rPr>
      </w:pPr>
      <w:r>
        <w:t>Which parts of the Earth are experiencing daylight and nighttime in this position?</w:t>
      </w:r>
    </w:p>
    <w:p w14:paraId="2BE8D690" w14:textId="77777777" w:rsidR="00B431B2" w:rsidRDefault="00B431B2" w:rsidP="003C15C2">
      <w:pPr>
        <w:pStyle w:val="BodyTextIndent"/>
        <w:rPr>
          <w:rFonts w:ascii="Baskerville Old Face" w:hAnsi="Baskerville Old Face"/>
        </w:rPr>
      </w:pPr>
    </w:p>
    <w:p w14:paraId="1E7C0CC2" w14:textId="7B5C9F21" w:rsidR="003C15C2" w:rsidRDefault="0024706F" w:rsidP="003C15C2">
      <w:pPr>
        <w:pStyle w:val="BodyTextIndent"/>
      </w:pPr>
      <w:r>
        <w:rPr>
          <w:rFonts w:ascii="Baskerville Old Face" w:hAnsi="Baskerville Old Face"/>
          <w:noProof/>
        </w:rPr>
        <w:drawing>
          <wp:inline distT="0" distB="0" distL="0" distR="0" wp14:anchorId="6C0EDC5F" wp14:editId="33F9E64C">
            <wp:extent cx="233680" cy="233680"/>
            <wp:effectExtent l="0" t="0" r="0" b="0"/>
            <wp:docPr id="21" name="Picture 21" descr="icon_makes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con_makesens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003C15C2">
        <w:rPr>
          <w:rFonts w:ascii="Baskerville Old Face" w:hAnsi="Baskerville Old Face"/>
        </w:rPr>
        <w:tab/>
      </w:r>
      <w:r w:rsidR="00B431B2">
        <w:t>To show your thinking, on the diagram above</w:t>
      </w:r>
      <w:r w:rsidR="00FC4B8A">
        <w:t>,</w:t>
      </w:r>
      <w:r w:rsidR="00B431B2">
        <w:t xml:space="preserve"> shade in the part of the Earth you think is experiencing nighttime. Label this part 'Night' and </w:t>
      </w:r>
      <w:r w:rsidR="00003408">
        <w:t xml:space="preserve">label </w:t>
      </w:r>
      <w:r w:rsidR="00B431B2">
        <w:t>the non-shaded part 'Daylight'.</w:t>
      </w:r>
    </w:p>
    <w:p w14:paraId="18023C08" w14:textId="77777777" w:rsidR="0062278F" w:rsidRDefault="0062278F" w:rsidP="00635051">
      <w:pPr>
        <w:pStyle w:val="BodyTextIndent"/>
        <w:ind w:left="720" w:firstLine="0"/>
        <w:rPr>
          <w:b/>
        </w:rPr>
      </w:pPr>
    </w:p>
    <w:p w14:paraId="28C5B24F" w14:textId="77777777" w:rsidR="00661420" w:rsidRDefault="008D5830" w:rsidP="00635051">
      <w:pPr>
        <w:pStyle w:val="BodyTextIndent"/>
        <w:ind w:left="720" w:firstLine="0"/>
      </w:pPr>
      <w:r w:rsidRPr="008D5830">
        <w:rPr>
          <w:b/>
        </w:rPr>
        <w:lastRenderedPageBreak/>
        <w:t>STEP 2:</w:t>
      </w:r>
      <w:r>
        <w:t xml:space="preserve"> </w:t>
      </w:r>
      <w:r w:rsidR="0002374F">
        <w:t xml:space="preserve">Rotate the Earth globe so your 'person' is </w:t>
      </w:r>
      <w:r w:rsidR="00EC252B">
        <w:t>facing toward the star chart on the wall closest to you</w:t>
      </w:r>
      <w:r w:rsidR="00635051">
        <w:t>, as shown in the 'top view' below</w:t>
      </w:r>
      <w:r w:rsidR="00EC252B">
        <w:t>.</w:t>
      </w:r>
    </w:p>
    <w:p w14:paraId="43564B67" w14:textId="72186A47" w:rsidR="00EC252B" w:rsidRDefault="00EC252B">
      <w:pPr>
        <w:pStyle w:val="Footer"/>
        <w:tabs>
          <w:tab w:val="clear" w:pos="4320"/>
          <w:tab w:val="clear" w:pos="8640"/>
        </w:tabs>
      </w:pPr>
    </w:p>
    <w:p w14:paraId="60978BED" w14:textId="2DB21211" w:rsidR="00D82D88" w:rsidRDefault="00E73666">
      <w:pPr>
        <w:pStyle w:val="Footer"/>
        <w:tabs>
          <w:tab w:val="clear" w:pos="4320"/>
          <w:tab w:val="clear" w:pos="8640"/>
        </w:tabs>
      </w:pPr>
      <w:r>
        <w:rPr>
          <w:noProof/>
        </w:rPr>
        <mc:AlternateContent>
          <mc:Choice Requires="wpg">
            <w:drawing>
              <wp:anchor distT="0" distB="0" distL="114300" distR="114300" simplePos="0" relativeHeight="251657216" behindDoc="0" locked="0" layoutInCell="1" allowOverlap="1" wp14:anchorId="6EB1945A" wp14:editId="236BDBC9">
                <wp:simplePos x="0" y="0"/>
                <wp:positionH relativeFrom="column">
                  <wp:posOffset>137795</wp:posOffset>
                </wp:positionH>
                <wp:positionV relativeFrom="paragraph">
                  <wp:posOffset>68580</wp:posOffset>
                </wp:positionV>
                <wp:extent cx="5855335" cy="1676400"/>
                <wp:effectExtent l="0" t="0" r="12065" b="0"/>
                <wp:wrapSquare wrapText="bothSides"/>
                <wp:docPr id="66" name="Group 66"/>
                <wp:cNvGraphicFramePr/>
                <a:graphic xmlns:a="http://schemas.openxmlformats.org/drawingml/2006/main">
                  <a:graphicData uri="http://schemas.microsoft.com/office/word/2010/wordprocessingGroup">
                    <wpg:wgp>
                      <wpg:cNvGrpSpPr/>
                      <wpg:grpSpPr>
                        <a:xfrm>
                          <a:off x="0" y="0"/>
                          <a:ext cx="5855335" cy="1676400"/>
                          <a:chOff x="0" y="0"/>
                          <a:chExt cx="5855335" cy="1676400"/>
                        </a:xfrm>
                      </wpg:grpSpPr>
                      <pic:pic xmlns:pic="http://schemas.openxmlformats.org/drawingml/2006/picture">
                        <pic:nvPicPr>
                          <pic:cNvPr id="67" name="Picture 20" descr="mage result for Earth from north pole"/>
                          <pic:cNvPicPr>
                            <a:picLocks noChangeAspect="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flipH="1" flipV="1">
                            <a:off x="2414905" y="118745"/>
                            <a:ext cx="1066800" cy="965200"/>
                          </a:xfrm>
                          <a:prstGeom prst="rect">
                            <a:avLst/>
                          </a:prstGeom>
                          <a:noFill/>
                          <a:ln>
                            <a:noFill/>
                          </a:ln>
                        </pic:spPr>
                      </pic:pic>
                      <wps:wsp>
                        <wps:cNvPr id="68" name="Text Box 24"/>
                        <wps:cNvSpPr txBox="1">
                          <a:spLocks noChangeArrowheads="1"/>
                        </wps:cNvSpPr>
                        <wps:spPr bwMode="auto">
                          <a:xfrm>
                            <a:off x="3677920" y="68580"/>
                            <a:ext cx="822960" cy="43942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D3A4073" w14:textId="77777777" w:rsidR="00F35CF2" w:rsidRPr="009C1A34" w:rsidRDefault="00F35CF2" w:rsidP="00E73666">
                              <w:pPr>
                                <w:ind w:left="0"/>
                                <w:rPr>
                                  <w:rFonts w:ascii="Arial" w:hAnsi="Arial" w:cs="Arial"/>
                                </w:rPr>
                              </w:pPr>
                              <w:r w:rsidRPr="009C1A34">
                                <w:rPr>
                                  <w:rFonts w:ascii="Arial" w:hAnsi="Arial" w:cs="Arial"/>
                                </w:rPr>
                                <w:t>Person</w:t>
                              </w:r>
                            </w:p>
                          </w:txbxContent>
                        </wps:txbx>
                        <wps:bodyPr rot="0" vert="horz" wrap="square" lIns="91440" tIns="91440" rIns="91440" bIns="91440" anchor="t" anchorCtr="0" upright="1">
                          <a:noAutofit/>
                        </wps:bodyPr>
                      </wps:wsp>
                      <wps:wsp>
                        <wps:cNvPr id="69" name="24-Point Star 1"/>
                        <wps:cNvSpPr>
                          <a:spLocks noChangeArrowheads="1"/>
                        </wps:cNvSpPr>
                        <wps:spPr bwMode="auto">
                          <a:xfrm>
                            <a:off x="48895" y="271780"/>
                            <a:ext cx="571500" cy="571500"/>
                          </a:xfrm>
                          <a:prstGeom prst="star24">
                            <a:avLst>
                              <a:gd name="adj" fmla="val 37500"/>
                            </a:avLst>
                          </a:prstGeom>
                          <a:solidFill>
                            <a:srgbClr val="FFFF00"/>
                          </a:solidFill>
                          <a:ln w="9525">
                            <a:solidFill>
                              <a:srgbClr val="4A7EBB"/>
                            </a:solidFill>
                            <a:miter lim="800000"/>
                            <a:headEnd/>
                            <a:tailEnd/>
                          </a:ln>
                          <a:effectLst/>
                          <a:extLs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pic:pic xmlns:pic="http://schemas.openxmlformats.org/drawingml/2006/picture">
                        <pic:nvPicPr>
                          <pic:cNvPr id="70" name="Picture 19" descr="mage result for stars clipart"/>
                          <pic:cNvPicPr>
                            <a:picLocks noChangeAspect="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flipV="1">
                            <a:off x="4920615" y="0"/>
                            <a:ext cx="934720" cy="11988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wps:wsp>
                        <wps:cNvPr id="71" name="Text Box 21"/>
                        <wps:cNvSpPr txBox="1">
                          <a:spLocks noChangeArrowheads="1"/>
                        </wps:cNvSpPr>
                        <wps:spPr bwMode="auto">
                          <a:xfrm>
                            <a:off x="0" y="1219200"/>
                            <a:ext cx="800100"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EC7377F" w14:textId="77777777" w:rsidR="00F35CF2" w:rsidRPr="008F2B39" w:rsidRDefault="00F35CF2" w:rsidP="00E73666">
                              <w:pPr>
                                <w:ind w:left="0"/>
                                <w:rPr>
                                  <w:rFonts w:ascii="Arial" w:hAnsi="Arial" w:cs="Arial"/>
                                  <w:sz w:val="32"/>
                                  <w:szCs w:val="32"/>
                                </w:rPr>
                              </w:pPr>
                              <w:r w:rsidRPr="008F2B39">
                                <w:rPr>
                                  <w:rFonts w:ascii="Arial" w:hAnsi="Arial" w:cs="Arial"/>
                                  <w:sz w:val="32"/>
                                  <w:szCs w:val="32"/>
                                </w:rPr>
                                <w:t>SUN</w:t>
                              </w:r>
                            </w:p>
                          </w:txbxContent>
                        </wps:txbx>
                        <wps:bodyPr rot="0" vert="horz" wrap="square" lIns="91440" tIns="91440" rIns="91440" bIns="91440" anchor="t" anchorCtr="0" upright="1">
                          <a:noAutofit/>
                        </wps:bodyPr>
                      </wps:wsp>
                      <wps:wsp>
                        <wps:cNvPr id="72" name="Text Box 22"/>
                        <wps:cNvSpPr txBox="1">
                          <a:spLocks noChangeArrowheads="1"/>
                        </wps:cNvSpPr>
                        <wps:spPr bwMode="auto">
                          <a:xfrm>
                            <a:off x="2540000" y="1219200"/>
                            <a:ext cx="901700"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BA8D410" w14:textId="77777777" w:rsidR="00F35CF2" w:rsidRPr="008F2B39" w:rsidRDefault="00F35CF2" w:rsidP="00E73666">
                              <w:pPr>
                                <w:ind w:left="0"/>
                                <w:rPr>
                                  <w:rFonts w:ascii="Arial" w:hAnsi="Arial" w:cs="Arial"/>
                                  <w:sz w:val="32"/>
                                  <w:szCs w:val="32"/>
                                </w:rPr>
                              </w:pPr>
                              <w:r>
                                <w:rPr>
                                  <w:rFonts w:ascii="Arial" w:hAnsi="Arial" w:cs="Arial"/>
                                  <w:sz w:val="32"/>
                                  <w:szCs w:val="32"/>
                                </w:rPr>
                                <w:t>EARTH</w:t>
                              </w:r>
                            </w:p>
                          </w:txbxContent>
                        </wps:txbx>
                        <wps:bodyPr rot="0" vert="horz" wrap="square" lIns="91440" tIns="91440" rIns="91440" bIns="91440" anchor="t" anchorCtr="0" upright="1">
                          <a:noAutofit/>
                        </wps:bodyPr>
                      </wps:wsp>
                      <wps:wsp>
                        <wps:cNvPr id="73" name="Text Box 23"/>
                        <wps:cNvSpPr txBox="1">
                          <a:spLocks noChangeArrowheads="1"/>
                        </wps:cNvSpPr>
                        <wps:spPr bwMode="auto">
                          <a:xfrm>
                            <a:off x="4917440" y="1188720"/>
                            <a:ext cx="901700"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6DC23E3" w14:textId="77777777" w:rsidR="00F35CF2" w:rsidRPr="008F2B39" w:rsidRDefault="00F35CF2" w:rsidP="00E73666">
                              <w:pPr>
                                <w:ind w:left="0"/>
                                <w:rPr>
                                  <w:rFonts w:ascii="Arial" w:hAnsi="Arial" w:cs="Arial"/>
                                  <w:sz w:val="32"/>
                                  <w:szCs w:val="32"/>
                                </w:rPr>
                              </w:pPr>
                              <w:r>
                                <w:rPr>
                                  <w:rFonts w:ascii="Arial" w:hAnsi="Arial" w:cs="Arial"/>
                                  <w:sz w:val="32"/>
                                  <w:szCs w:val="32"/>
                                </w:rPr>
                                <w:t>STARS</w:t>
                              </w:r>
                            </w:p>
                          </w:txbxContent>
                        </wps:txbx>
                        <wps:bodyPr rot="0" vert="horz" wrap="square" lIns="91440" tIns="91440" rIns="91440" bIns="91440" anchor="t" anchorCtr="0" upright="1">
                          <a:noAutofit/>
                        </wps:bodyPr>
                      </wps:wsp>
                      <wps:wsp>
                        <wps:cNvPr id="74" name="Straight Arrow Connector 2"/>
                        <wps:cNvCnPr/>
                        <wps:spPr bwMode="auto">
                          <a:xfrm flipH="1">
                            <a:off x="3402965" y="391160"/>
                            <a:ext cx="436880" cy="203200"/>
                          </a:xfrm>
                          <a:prstGeom prst="straightConnector1">
                            <a:avLst/>
                          </a:prstGeom>
                          <a:noFill/>
                          <a:ln w="25400" cap="flat" cmpd="sng">
                            <a:solidFill>
                              <a:schemeClr val="tx1">
                                <a:lumMod val="100000"/>
                                <a:lumOff val="0"/>
                              </a:schemeClr>
                            </a:solidFill>
                            <a:prstDash val="solid"/>
                            <a:round/>
                            <a:headEnd/>
                            <a:tailEnd type="arrow" w="med" len="me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0000" dir="5400000" rotWithShape="0">
                                    <a:srgbClr val="000000">
                                      <a:alpha val="37999"/>
                                    </a:srgbClr>
                                  </a:outerShdw>
                                </a:effectLst>
                              </a14:hiddenEffects>
                            </a:ext>
                          </a:extLst>
                        </wps:spPr>
                        <wps:bodyPr/>
                      </wps:wsp>
                    </wpg:wgp>
                  </a:graphicData>
                </a:graphic>
              </wp:anchor>
            </w:drawing>
          </mc:Choice>
          <mc:Fallback>
            <w:pict>
              <v:group w14:anchorId="6EB1945A" id="Group 66" o:spid="_x0000_s1036" style="position:absolute;left:0;text-align:left;margin-left:10.85pt;margin-top:5.4pt;width:461.05pt;height:132pt;z-index:251657216" coordsize="58553,167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">
                <v:shape id="Picture 20" o:spid="_x0000_s1037" type="#_x0000_t75" alt="mage result for Earth from north pole" style="position:absolute;left:24149;top:1187;width:10668;height:9652;flip:x 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">
                  <v:imagedata r:id="rId22" r:href="rId25"/>
                  <v:path arrowok="t"/>
                </v:shape>
                <v:shape id="Text Box 24" o:spid="_x0000_s1038" type="#_x0000_t202" style="position:absolute;left:36779;top:685;width:8229;height:43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" filled="f" stroked="f">
                  <v:textbox inset=",7.2pt,,7.2pt">
                    <w:txbxContent>
                      <w:p w14:paraId="2D3A4073" w14:textId="77777777" w:rsidR="00F35CF2" w:rsidRPr="009C1A34" w:rsidRDefault="00F35CF2" w:rsidP="00E73666">
                        <w:pPr>
                          <w:ind w:left="0"/>
                          <w:rPr>
                            <w:rFonts w:ascii="Arial" w:hAnsi="Arial" w:cs="Arial"/>
                          </w:rPr>
                        </w:pPr>
                        <w:r w:rsidRPr="009C1A34">
                          <w:rPr>
                            <w:rFonts w:ascii="Arial" w:hAnsi="Arial" w:cs="Arial"/>
                          </w:rPr>
                          <w:t>Person</w:t>
                        </w:r>
                      </w:p>
                    </w:txbxContent>
                  </v:textbox>
                </v:shape>
                <v:shape id="24-Point Star 1" o:spid="_x0000_s1039" type="#_x0000_t92" style="position:absolute;left:488;top:2717;width:5715;height:5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" fillcolor="yellow" strokecolor="#4a7ebb"/>
                <v:shape id="Picture 19" o:spid="_x0000_s1040" type="#_x0000_t75" alt="mage result for stars clipart" style="position:absolute;left:49206;width:9347;height:11988;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">
                  <v:imagedata r:id="rId20" r:href="rId26"/>
                  <v:path arrowok="t"/>
                </v:shape>
                <v:shape id="Text Box 21" o:spid="_x0000_s1041" type="#_x0000_t202" style="position:absolute;top:12192;width:800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" filled="f" stroked="f">
                  <v:textbox inset=",7.2pt,,7.2pt">
                    <w:txbxContent>
                      <w:p w14:paraId="2EC7377F" w14:textId="77777777" w:rsidR="00F35CF2" w:rsidRPr="008F2B39" w:rsidRDefault="00F35CF2" w:rsidP="00E73666">
                        <w:pPr>
                          <w:ind w:left="0"/>
                          <w:rPr>
                            <w:rFonts w:ascii="Arial" w:hAnsi="Arial" w:cs="Arial"/>
                            <w:sz w:val="32"/>
                            <w:szCs w:val="32"/>
                          </w:rPr>
                        </w:pPr>
                        <w:r w:rsidRPr="008F2B39">
                          <w:rPr>
                            <w:rFonts w:ascii="Arial" w:hAnsi="Arial" w:cs="Arial"/>
                            <w:sz w:val="32"/>
                            <w:szCs w:val="32"/>
                          </w:rPr>
                          <w:t>SUN</w:t>
                        </w:r>
                      </w:p>
                    </w:txbxContent>
                  </v:textbox>
                </v:shape>
                <v:shape id="Text Box 22" o:spid="_x0000_s1042" type="#_x0000_t202" style="position:absolute;left:25400;top:12192;width:9017;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" filled="f" stroked="f">
                  <v:textbox inset=",7.2pt,,7.2pt">
                    <w:txbxContent>
                      <w:p w14:paraId="2BA8D410" w14:textId="77777777" w:rsidR="00F35CF2" w:rsidRPr="008F2B39" w:rsidRDefault="00F35CF2" w:rsidP="00E73666">
                        <w:pPr>
                          <w:ind w:left="0"/>
                          <w:rPr>
                            <w:rFonts w:ascii="Arial" w:hAnsi="Arial" w:cs="Arial"/>
                            <w:sz w:val="32"/>
                            <w:szCs w:val="32"/>
                          </w:rPr>
                        </w:pPr>
                        <w:r>
                          <w:rPr>
                            <w:rFonts w:ascii="Arial" w:hAnsi="Arial" w:cs="Arial"/>
                            <w:sz w:val="32"/>
                            <w:szCs w:val="32"/>
                          </w:rPr>
                          <w:t>EARTH</w:t>
                        </w:r>
                      </w:p>
                    </w:txbxContent>
                  </v:textbox>
                </v:shape>
                <v:shape id="Text Box 23" o:spid="_x0000_s1043" type="#_x0000_t202" style="position:absolute;left:49174;top:11887;width:9017;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" filled="f" stroked="f">
                  <v:textbox inset=",7.2pt,,7.2pt">
                    <w:txbxContent>
                      <w:p w14:paraId="06DC23E3" w14:textId="77777777" w:rsidR="00F35CF2" w:rsidRPr="008F2B39" w:rsidRDefault="00F35CF2" w:rsidP="00E73666">
                        <w:pPr>
                          <w:ind w:left="0"/>
                          <w:rPr>
                            <w:rFonts w:ascii="Arial" w:hAnsi="Arial" w:cs="Arial"/>
                            <w:sz w:val="32"/>
                            <w:szCs w:val="32"/>
                          </w:rPr>
                        </w:pPr>
                        <w:r>
                          <w:rPr>
                            <w:rFonts w:ascii="Arial" w:hAnsi="Arial" w:cs="Arial"/>
                            <w:sz w:val="32"/>
                            <w:szCs w:val="32"/>
                          </w:rPr>
                          <w:t>STARS</w:t>
                        </w:r>
                      </w:p>
                    </w:txbxContent>
                  </v:textbox>
                </v:shape>
                <v:shape id="Straight Arrow Connector 2" o:spid="_x0000_s1044" type="#_x0000_t32" style="position:absolute;left:34029;top:3911;width:4369;height:203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" strokecolor="black [3213]" strokeweight="2pt">
                  <v:stroke endarrow="open"/>
                </v:shape>
                <w10:wrap type="square"/>
              </v:group>
            </w:pict>
          </mc:Fallback>
        </mc:AlternateContent>
      </w:r>
    </w:p>
    <w:p w14:paraId="0F092207" w14:textId="3AE31772" w:rsidR="008E7C5D" w:rsidRDefault="0024706F" w:rsidP="008E7C5D">
      <w:pPr>
        <w:pStyle w:val="BodyTextIndent"/>
      </w:pPr>
      <w:r>
        <w:rPr>
          <w:rFonts w:ascii="Baskerville Old Face" w:hAnsi="Baskerville Old Face"/>
          <w:noProof/>
        </w:rPr>
        <w:drawing>
          <wp:inline distT="0" distB="0" distL="0" distR="0" wp14:anchorId="66ABEDBD" wp14:editId="73A1D096">
            <wp:extent cx="233680" cy="233680"/>
            <wp:effectExtent l="0" t="0" r="0" b="0"/>
            <wp:docPr id="23" name="Picture 23" descr="icon_makes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con_makesens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008E7C5D">
        <w:rPr>
          <w:rFonts w:ascii="Baskerville Old Face" w:hAnsi="Baskerville Old Face"/>
        </w:rPr>
        <w:tab/>
      </w:r>
      <w:r w:rsidR="008E7C5D">
        <w:t>In this position, is your 'person' experiencing daylight or nighttime? How do you know?</w:t>
      </w:r>
    </w:p>
    <w:p w14:paraId="6C6B3032" w14:textId="77777777" w:rsidR="008E7C5D" w:rsidRDefault="008E7C5D" w:rsidP="00D82D88">
      <w:pPr>
        <w:pStyle w:val="Footer"/>
        <w:tabs>
          <w:tab w:val="clear" w:pos="4320"/>
          <w:tab w:val="clear" w:pos="8640"/>
        </w:tabs>
        <w:ind w:left="1260" w:hanging="540"/>
        <w:rPr>
          <w:rFonts w:ascii="Baskerville Old Face" w:hAnsi="Baskerville Old Face"/>
        </w:rPr>
      </w:pPr>
    </w:p>
    <w:p w14:paraId="6724DD35" w14:textId="77777777" w:rsidR="0062278F" w:rsidRDefault="0062278F" w:rsidP="00D82D88">
      <w:pPr>
        <w:pStyle w:val="Footer"/>
        <w:tabs>
          <w:tab w:val="clear" w:pos="4320"/>
          <w:tab w:val="clear" w:pos="8640"/>
        </w:tabs>
        <w:ind w:left="1260" w:hanging="540"/>
        <w:rPr>
          <w:rFonts w:ascii="Baskerville Old Face" w:hAnsi="Baskerville Old Face"/>
        </w:rPr>
      </w:pPr>
    </w:p>
    <w:p w14:paraId="0C471B97" w14:textId="77777777" w:rsidR="0062278F" w:rsidRDefault="0062278F" w:rsidP="00D82D88">
      <w:pPr>
        <w:pStyle w:val="Footer"/>
        <w:tabs>
          <w:tab w:val="clear" w:pos="4320"/>
          <w:tab w:val="clear" w:pos="8640"/>
        </w:tabs>
        <w:ind w:left="1260" w:hanging="540"/>
        <w:rPr>
          <w:rFonts w:ascii="Baskerville Old Face" w:hAnsi="Baskerville Old Face"/>
        </w:rPr>
      </w:pPr>
    </w:p>
    <w:p w14:paraId="7CE268C8" w14:textId="77777777" w:rsidR="008E7C5D" w:rsidRDefault="008E7C5D" w:rsidP="00D82D88">
      <w:pPr>
        <w:pStyle w:val="Footer"/>
        <w:tabs>
          <w:tab w:val="clear" w:pos="4320"/>
          <w:tab w:val="clear" w:pos="8640"/>
        </w:tabs>
        <w:ind w:left="1260" w:hanging="540"/>
        <w:rPr>
          <w:rFonts w:ascii="Baskerville Old Face" w:hAnsi="Baskerville Old Face"/>
        </w:rPr>
      </w:pPr>
    </w:p>
    <w:p w14:paraId="14DAB459" w14:textId="1AF96F97" w:rsidR="008E7C5D" w:rsidRDefault="0024706F" w:rsidP="008E7C5D">
      <w:pPr>
        <w:pStyle w:val="BodyTextIndent"/>
      </w:pPr>
      <w:r>
        <w:rPr>
          <w:rFonts w:ascii="Baskerville Old Face" w:hAnsi="Baskerville Old Face"/>
          <w:noProof/>
        </w:rPr>
        <w:drawing>
          <wp:inline distT="0" distB="0" distL="0" distR="0" wp14:anchorId="77618554" wp14:editId="21CBF4AB">
            <wp:extent cx="233680" cy="233680"/>
            <wp:effectExtent l="0" t="0" r="0" b="0"/>
            <wp:docPr id="24" name="Picture 24" descr="icon_makes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icon_makesens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008E7C5D">
        <w:rPr>
          <w:rFonts w:ascii="Baskerville Old Face" w:hAnsi="Baskerville Old Face"/>
        </w:rPr>
        <w:tab/>
      </w:r>
      <w:r w:rsidR="001772C6">
        <w:t>On the</w:t>
      </w:r>
      <w:r w:rsidR="008E7C5D">
        <w:t xml:space="preserve"> diagram </w:t>
      </w:r>
      <w:r w:rsidR="00FC4B8A">
        <w:t>above,</w:t>
      </w:r>
      <w:r w:rsidR="008E7C5D">
        <w:t xml:space="preserve"> shade in the part of the Earth you think is experiencing nighttime. Label this part 'Night' and </w:t>
      </w:r>
      <w:r w:rsidR="00003408">
        <w:t xml:space="preserve">label </w:t>
      </w:r>
      <w:r w:rsidR="008E7C5D">
        <w:t>the non-shaded part 'Daylight'.</w:t>
      </w:r>
    </w:p>
    <w:p w14:paraId="25457F31" w14:textId="77777777" w:rsidR="00635051" w:rsidRDefault="00635051" w:rsidP="00D82D88">
      <w:pPr>
        <w:pStyle w:val="Footer"/>
        <w:tabs>
          <w:tab w:val="clear" w:pos="4320"/>
          <w:tab w:val="clear" w:pos="8640"/>
        </w:tabs>
        <w:ind w:left="1260" w:hanging="540"/>
        <w:rPr>
          <w:rFonts w:ascii="Baskerville Old Face" w:hAnsi="Baskerville Old Face"/>
        </w:rPr>
      </w:pPr>
    </w:p>
    <w:p w14:paraId="762D51DD" w14:textId="1DE513BF" w:rsidR="00003408" w:rsidRDefault="003D13A7" w:rsidP="00003408">
      <w:pPr>
        <w:pStyle w:val="BodyTextIndent"/>
        <w:ind w:left="720" w:firstLine="0"/>
      </w:pPr>
      <w:r w:rsidRPr="003D13A7">
        <w:rPr>
          <w:b/>
        </w:rPr>
        <w:t>STEP 3:</w:t>
      </w:r>
      <w:r>
        <w:t xml:space="preserve"> </w:t>
      </w:r>
      <w:r w:rsidR="005F7E44">
        <w:t>In every 24-hour</w:t>
      </w:r>
      <w:r w:rsidR="00003408">
        <w:t xml:space="preserve"> </w:t>
      </w:r>
      <w:r w:rsidR="00FC4B8A">
        <w:t>day,</w:t>
      </w:r>
      <w:r w:rsidR="00003408">
        <w:t xml:space="preserve"> we experience one period of dayli</w:t>
      </w:r>
      <w:r w:rsidR="00171D02">
        <w:t xml:space="preserve">ght and one period of nighttime and these repeat </w:t>
      </w:r>
      <w:r w:rsidR="00C230B6">
        <w:t>over</w:t>
      </w:r>
      <w:r w:rsidR="00171D02">
        <w:t xml:space="preserve"> and </w:t>
      </w:r>
      <w:r w:rsidR="00C230B6">
        <w:t xml:space="preserve">over </w:t>
      </w:r>
      <w:r w:rsidR="00171D02">
        <w:t>again.</w:t>
      </w:r>
    </w:p>
    <w:p w14:paraId="43AA8E09" w14:textId="77777777" w:rsidR="00003408" w:rsidRDefault="00003408" w:rsidP="008D5830">
      <w:pPr>
        <w:pStyle w:val="Footer"/>
        <w:tabs>
          <w:tab w:val="clear" w:pos="4320"/>
          <w:tab w:val="clear" w:pos="8640"/>
        </w:tabs>
        <w:rPr>
          <w:b/>
        </w:rPr>
      </w:pPr>
    </w:p>
    <w:p w14:paraId="0117C7C4" w14:textId="77777777" w:rsidR="00003408" w:rsidRDefault="0024706F" w:rsidP="00003408">
      <w:pPr>
        <w:pStyle w:val="Footer"/>
        <w:tabs>
          <w:tab w:val="clear" w:pos="4320"/>
          <w:tab w:val="clear" w:pos="8640"/>
        </w:tabs>
        <w:ind w:left="1260" w:hanging="540"/>
      </w:pPr>
      <w:r>
        <w:rPr>
          <w:rFonts w:ascii="Baskerville Old Face" w:hAnsi="Baskerville Old Face"/>
          <w:noProof/>
        </w:rPr>
        <w:drawing>
          <wp:inline distT="0" distB="0" distL="0" distR="0" wp14:anchorId="3307ABC9" wp14:editId="2876066F">
            <wp:extent cx="233680" cy="233680"/>
            <wp:effectExtent l="0" t="0" r="0" b="0"/>
            <wp:docPr id="25" name="Picture 25" descr="icon_obser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con_observ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00003408">
        <w:rPr>
          <w:rFonts w:ascii="Baskerville Old Face" w:hAnsi="Baskerville Old Face"/>
        </w:rPr>
        <w:tab/>
      </w:r>
      <w:r w:rsidR="00003408">
        <w:t xml:space="preserve">Describe how you could </w:t>
      </w:r>
      <w:r w:rsidR="005F7E44">
        <w:t xml:space="preserve">arrange for the 'person' on your Earth globe to experience </w:t>
      </w:r>
      <w:r w:rsidR="00171D02">
        <w:t>a continuing series of days and nights.</w:t>
      </w:r>
    </w:p>
    <w:p w14:paraId="08574B2D" w14:textId="77777777" w:rsidR="00003408" w:rsidRPr="00C230B6" w:rsidRDefault="00003408" w:rsidP="008D5830">
      <w:pPr>
        <w:pStyle w:val="Footer"/>
        <w:tabs>
          <w:tab w:val="clear" w:pos="4320"/>
          <w:tab w:val="clear" w:pos="8640"/>
        </w:tabs>
      </w:pPr>
    </w:p>
    <w:p w14:paraId="17EBADD5" w14:textId="77777777" w:rsidR="0062278F" w:rsidRPr="00C230B6" w:rsidRDefault="0062278F" w:rsidP="008D5830">
      <w:pPr>
        <w:pStyle w:val="Footer"/>
        <w:tabs>
          <w:tab w:val="clear" w:pos="4320"/>
          <w:tab w:val="clear" w:pos="8640"/>
        </w:tabs>
      </w:pPr>
    </w:p>
    <w:p w14:paraId="7293DA10" w14:textId="77777777" w:rsidR="0062278F" w:rsidRPr="00C230B6" w:rsidRDefault="0062278F" w:rsidP="008D5830">
      <w:pPr>
        <w:pStyle w:val="Footer"/>
        <w:tabs>
          <w:tab w:val="clear" w:pos="4320"/>
          <w:tab w:val="clear" w:pos="8640"/>
        </w:tabs>
      </w:pPr>
    </w:p>
    <w:p w14:paraId="6E7560E2" w14:textId="551E7E1E" w:rsidR="003D13A7" w:rsidRDefault="003D13A7" w:rsidP="003D13A7">
      <w:pPr>
        <w:pStyle w:val="Footer"/>
        <w:tabs>
          <w:tab w:val="clear" w:pos="4320"/>
          <w:tab w:val="clear" w:pos="8640"/>
        </w:tabs>
      </w:pPr>
    </w:p>
    <w:p w14:paraId="0DD939F1" w14:textId="6F899B5C" w:rsidR="00C230B6" w:rsidRDefault="00C230B6" w:rsidP="003D13A7">
      <w:pPr>
        <w:pStyle w:val="Footer"/>
        <w:tabs>
          <w:tab w:val="clear" w:pos="4320"/>
          <w:tab w:val="clear" w:pos="8640"/>
        </w:tabs>
      </w:pPr>
    </w:p>
    <w:p w14:paraId="0D19FF01" w14:textId="796076C8" w:rsidR="00C230B6" w:rsidRDefault="00C230B6" w:rsidP="003D13A7">
      <w:pPr>
        <w:pStyle w:val="Footer"/>
        <w:tabs>
          <w:tab w:val="clear" w:pos="4320"/>
          <w:tab w:val="clear" w:pos="8640"/>
        </w:tabs>
      </w:pPr>
    </w:p>
    <w:p w14:paraId="04B9E09A" w14:textId="77777777" w:rsidR="00C230B6" w:rsidRPr="00C230B6" w:rsidRDefault="00C230B6" w:rsidP="003D13A7">
      <w:pPr>
        <w:pStyle w:val="Footer"/>
        <w:tabs>
          <w:tab w:val="clear" w:pos="4320"/>
          <w:tab w:val="clear" w:pos="8640"/>
        </w:tabs>
      </w:pPr>
    </w:p>
    <w:p w14:paraId="7F3659A7" w14:textId="77777777" w:rsidR="001772C6" w:rsidRPr="00C230B6" w:rsidRDefault="001772C6" w:rsidP="003D13A7">
      <w:pPr>
        <w:pStyle w:val="Footer"/>
        <w:tabs>
          <w:tab w:val="clear" w:pos="4320"/>
          <w:tab w:val="clear" w:pos="8640"/>
        </w:tabs>
      </w:pPr>
    </w:p>
    <w:p w14:paraId="373C597A" w14:textId="77777777" w:rsidR="001772C6" w:rsidRPr="00C230B6" w:rsidRDefault="001772C6" w:rsidP="003D13A7">
      <w:pPr>
        <w:pStyle w:val="Footer"/>
        <w:tabs>
          <w:tab w:val="clear" w:pos="4320"/>
          <w:tab w:val="clear" w:pos="8640"/>
        </w:tabs>
      </w:pPr>
    </w:p>
    <w:p w14:paraId="78E67068" w14:textId="77777777" w:rsidR="00C11B3D" w:rsidRDefault="00C11B3D" w:rsidP="00C11B3D">
      <w:pPr>
        <w:pStyle w:val="BodyTextIndent"/>
      </w:pPr>
      <w:r w:rsidRPr="00C230B6">
        <w:rPr>
          <w:noProof/>
        </w:rPr>
        <w:drawing>
          <wp:inline distT="0" distB="0" distL="0" distR="0" wp14:anchorId="27827FC1" wp14:editId="34DCCF5B">
            <wp:extent cx="233680" cy="21336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3680" cy="213360"/>
                    </a:xfrm>
                    <a:prstGeom prst="rect">
                      <a:avLst/>
                    </a:prstGeom>
                    <a:noFill/>
                    <a:ln>
                      <a:noFill/>
                    </a:ln>
                  </pic:spPr>
                </pic:pic>
              </a:graphicData>
            </a:graphic>
          </wp:inline>
        </w:drawing>
      </w:r>
      <w:r w:rsidRPr="00C230B6">
        <w:rPr>
          <w:rFonts w:ascii="Baskerville Old Face" w:hAnsi="Baskerville Old Face"/>
        </w:rPr>
        <w:tab/>
      </w:r>
      <w:r>
        <w:t>Participate in a short class discussion about everyone’s ideas</w:t>
      </w:r>
      <w:r w:rsidR="007F7FB3">
        <w:t xml:space="preserve"> and make any notes you want to below</w:t>
      </w:r>
      <w:r>
        <w:t xml:space="preserve">. </w:t>
      </w:r>
    </w:p>
    <w:p w14:paraId="40A7529E" w14:textId="2FB927CB" w:rsidR="00C11B3D" w:rsidRDefault="00C11B3D" w:rsidP="004A63AE">
      <w:pPr>
        <w:pStyle w:val="Heading2"/>
      </w:pPr>
      <w:r>
        <w:lastRenderedPageBreak/>
        <w:t>Exploration #2: How does the sky change during the day?</w:t>
      </w:r>
    </w:p>
    <w:p w14:paraId="6E195728" w14:textId="77777777" w:rsidR="00C11B3D" w:rsidRDefault="00C11B3D" w:rsidP="00C11B3D"/>
    <w:p w14:paraId="5D31789D" w14:textId="7CCEAF58" w:rsidR="007F7FB3" w:rsidRDefault="00C230B6" w:rsidP="00C11B3D">
      <w:r>
        <w:t>For your 'person' to experience daylight and nighttime, y</w:t>
      </w:r>
      <w:r w:rsidR="00613883">
        <w:t xml:space="preserve">our class probably agreed </w:t>
      </w:r>
      <w:r>
        <w:t xml:space="preserve">that </w:t>
      </w:r>
      <w:r w:rsidR="007F7FB3">
        <w:t>the Earth need</w:t>
      </w:r>
      <w:r>
        <w:t>ed</w:t>
      </w:r>
      <w:r w:rsidR="007F7FB3">
        <w:t xml:space="preserve"> to rotate</w:t>
      </w:r>
      <w:r w:rsidR="002111A1">
        <w:t xml:space="preserve"> on</w:t>
      </w:r>
      <w:r w:rsidR="001D4C27">
        <w:t>c</w:t>
      </w:r>
      <w:r w:rsidR="002111A1">
        <w:t xml:space="preserve">e for each day that passes. In this </w:t>
      </w:r>
      <w:r>
        <w:t>exploration,</w:t>
      </w:r>
      <w:r w:rsidR="002111A1">
        <w:t xml:space="preserve"> we'll investigate how this rotation affects what we see in the sky.</w:t>
      </w:r>
    </w:p>
    <w:p w14:paraId="4DED0C35" w14:textId="77777777" w:rsidR="002111A1" w:rsidRDefault="002111A1" w:rsidP="00C11B3D"/>
    <w:p w14:paraId="19FA19AF" w14:textId="44E1AA96" w:rsidR="007F7FB3" w:rsidRDefault="007F7FB3" w:rsidP="007F7FB3">
      <w:pPr>
        <w:pStyle w:val="Footer"/>
        <w:tabs>
          <w:tab w:val="clear" w:pos="4320"/>
          <w:tab w:val="clear" w:pos="8640"/>
        </w:tabs>
      </w:pPr>
      <w:r>
        <w:rPr>
          <w:b/>
        </w:rPr>
        <w:t>STEP 1:</w:t>
      </w:r>
      <w:r>
        <w:t xml:space="preserve"> </w:t>
      </w:r>
      <w:r w:rsidR="0041685B">
        <w:t>Rotate your</w:t>
      </w:r>
      <w:r>
        <w:t xml:space="preserve"> Earth globe </w:t>
      </w:r>
      <w:r w:rsidR="0041685B">
        <w:t xml:space="preserve">so your person is facing directly </w:t>
      </w:r>
      <w:r w:rsidR="00D86673">
        <w:t xml:space="preserve">away from the 'Sun', as shown in the 'top view' below. </w:t>
      </w:r>
      <w:r w:rsidR="00757BFF">
        <w:t>As you deduced</w:t>
      </w:r>
      <w:r w:rsidR="001E004A">
        <w:t xml:space="preserve"> earlier, for your person it is now nighttime.</w:t>
      </w:r>
    </w:p>
    <w:p w14:paraId="5582AFBB" w14:textId="5C84D4F3" w:rsidR="001E004A" w:rsidRDefault="001E004A" w:rsidP="007F7FB3">
      <w:pPr>
        <w:pStyle w:val="Footer"/>
        <w:tabs>
          <w:tab w:val="clear" w:pos="4320"/>
          <w:tab w:val="clear" w:pos="8640"/>
        </w:tabs>
      </w:pPr>
    </w:p>
    <w:p w14:paraId="25E9385B" w14:textId="6EEA59DF" w:rsidR="001E004A" w:rsidRDefault="00E73666" w:rsidP="007F7FB3">
      <w:pPr>
        <w:pStyle w:val="Footer"/>
        <w:tabs>
          <w:tab w:val="clear" w:pos="4320"/>
          <w:tab w:val="clear" w:pos="8640"/>
        </w:tabs>
      </w:pPr>
      <w:r>
        <w:rPr>
          <w:noProof/>
        </w:rPr>
        <mc:AlternateContent>
          <mc:Choice Requires="wpg">
            <w:drawing>
              <wp:anchor distT="0" distB="0" distL="114300" distR="114300" simplePos="0" relativeHeight="251656192" behindDoc="0" locked="0" layoutInCell="1" allowOverlap="1" wp14:anchorId="2F86B9EC" wp14:editId="459301E2">
                <wp:simplePos x="0" y="0"/>
                <wp:positionH relativeFrom="column">
                  <wp:posOffset>264795</wp:posOffset>
                </wp:positionH>
                <wp:positionV relativeFrom="paragraph">
                  <wp:posOffset>122555</wp:posOffset>
                </wp:positionV>
                <wp:extent cx="5855335" cy="1676400"/>
                <wp:effectExtent l="0" t="0" r="12065" b="0"/>
                <wp:wrapSquare wrapText="bothSides"/>
                <wp:docPr id="65" name="Group 65"/>
                <wp:cNvGraphicFramePr/>
                <a:graphic xmlns:a="http://schemas.openxmlformats.org/drawingml/2006/main">
                  <a:graphicData uri="http://schemas.microsoft.com/office/word/2010/wordprocessingGroup">
                    <wpg:wgp>
                      <wpg:cNvGrpSpPr/>
                      <wpg:grpSpPr>
                        <a:xfrm>
                          <a:off x="0" y="0"/>
                          <a:ext cx="5855335" cy="1676400"/>
                          <a:chOff x="0" y="0"/>
                          <a:chExt cx="5855335" cy="1676400"/>
                        </a:xfrm>
                      </wpg:grpSpPr>
                      <pic:pic xmlns:pic="http://schemas.openxmlformats.org/drawingml/2006/picture">
                        <pic:nvPicPr>
                          <pic:cNvPr id="57" name="Picture 20" descr="mage result for Earth from north pole"/>
                          <pic:cNvPicPr>
                            <a:picLocks noChangeAspect="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flipH="1" flipV="1">
                            <a:off x="2414905" y="118745"/>
                            <a:ext cx="1066800" cy="965200"/>
                          </a:xfrm>
                          <a:prstGeom prst="rect">
                            <a:avLst/>
                          </a:prstGeom>
                          <a:noFill/>
                          <a:ln>
                            <a:noFill/>
                          </a:ln>
                        </pic:spPr>
                      </pic:pic>
                      <wps:wsp>
                        <wps:cNvPr id="58" name="Text Box 24"/>
                        <wps:cNvSpPr txBox="1">
                          <a:spLocks noChangeArrowheads="1"/>
                        </wps:cNvSpPr>
                        <wps:spPr bwMode="auto">
                          <a:xfrm>
                            <a:off x="3677920" y="68580"/>
                            <a:ext cx="822960" cy="43942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F23CCF4" w14:textId="77777777" w:rsidR="00F35CF2" w:rsidRPr="009C1A34" w:rsidRDefault="00F35CF2" w:rsidP="001E004A">
                              <w:pPr>
                                <w:ind w:left="0"/>
                                <w:rPr>
                                  <w:rFonts w:ascii="Arial" w:hAnsi="Arial" w:cs="Arial"/>
                                </w:rPr>
                              </w:pPr>
                              <w:r w:rsidRPr="009C1A34">
                                <w:rPr>
                                  <w:rFonts w:ascii="Arial" w:hAnsi="Arial" w:cs="Arial"/>
                                </w:rPr>
                                <w:t>Person</w:t>
                              </w:r>
                            </w:p>
                          </w:txbxContent>
                        </wps:txbx>
                        <wps:bodyPr rot="0" vert="horz" wrap="square" lIns="91440" tIns="91440" rIns="91440" bIns="91440" anchor="t" anchorCtr="0" upright="1">
                          <a:noAutofit/>
                        </wps:bodyPr>
                      </wps:wsp>
                      <wps:wsp>
                        <wps:cNvPr id="59" name="24-Point Star 1"/>
                        <wps:cNvSpPr>
                          <a:spLocks noChangeArrowheads="1"/>
                        </wps:cNvSpPr>
                        <wps:spPr bwMode="auto">
                          <a:xfrm>
                            <a:off x="48895" y="271780"/>
                            <a:ext cx="571500" cy="571500"/>
                          </a:xfrm>
                          <a:prstGeom prst="star24">
                            <a:avLst>
                              <a:gd name="adj" fmla="val 37500"/>
                            </a:avLst>
                          </a:prstGeom>
                          <a:solidFill>
                            <a:srgbClr val="FFFF00"/>
                          </a:solidFill>
                          <a:ln w="9525">
                            <a:solidFill>
                              <a:srgbClr val="4A7EBB"/>
                            </a:solidFill>
                            <a:miter lim="800000"/>
                            <a:headEnd/>
                            <a:tailEnd/>
                          </a:ln>
                          <a:effectLst/>
                          <a:extLs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pic:pic xmlns:pic="http://schemas.openxmlformats.org/drawingml/2006/picture">
                        <pic:nvPicPr>
                          <pic:cNvPr id="60" name="Picture 19" descr="mage result for stars clipart"/>
                          <pic:cNvPicPr>
                            <a:picLocks noChangeAspect="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flipV="1">
                            <a:off x="4920615" y="0"/>
                            <a:ext cx="934720" cy="11988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wps:wsp>
                        <wps:cNvPr id="61" name="Text Box 21"/>
                        <wps:cNvSpPr txBox="1">
                          <a:spLocks noChangeArrowheads="1"/>
                        </wps:cNvSpPr>
                        <wps:spPr bwMode="auto">
                          <a:xfrm>
                            <a:off x="0" y="1219200"/>
                            <a:ext cx="800100"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996AB0D" w14:textId="77777777" w:rsidR="00F35CF2" w:rsidRPr="008F2B39" w:rsidRDefault="00F35CF2" w:rsidP="001E004A">
                              <w:pPr>
                                <w:ind w:left="0"/>
                                <w:rPr>
                                  <w:rFonts w:ascii="Arial" w:hAnsi="Arial" w:cs="Arial"/>
                                  <w:sz w:val="32"/>
                                  <w:szCs w:val="32"/>
                                </w:rPr>
                              </w:pPr>
                              <w:r w:rsidRPr="008F2B39">
                                <w:rPr>
                                  <w:rFonts w:ascii="Arial" w:hAnsi="Arial" w:cs="Arial"/>
                                  <w:sz w:val="32"/>
                                  <w:szCs w:val="32"/>
                                </w:rPr>
                                <w:t>SUN</w:t>
                              </w:r>
                            </w:p>
                          </w:txbxContent>
                        </wps:txbx>
                        <wps:bodyPr rot="0" vert="horz" wrap="square" lIns="91440" tIns="91440" rIns="91440" bIns="91440" anchor="t" anchorCtr="0" upright="1">
                          <a:noAutofit/>
                        </wps:bodyPr>
                      </wps:wsp>
                      <wps:wsp>
                        <wps:cNvPr id="62" name="Text Box 22"/>
                        <wps:cNvSpPr txBox="1">
                          <a:spLocks noChangeArrowheads="1"/>
                        </wps:cNvSpPr>
                        <wps:spPr bwMode="auto">
                          <a:xfrm>
                            <a:off x="2540000" y="1219200"/>
                            <a:ext cx="901700"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8647B5C" w14:textId="77777777" w:rsidR="00F35CF2" w:rsidRPr="008F2B39" w:rsidRDefault="00F35CF2" w:rsidP="001E004A">
                              <w:pPr>
                                <w:ind w:left="0"/>
                                <w:rPr>
                                  <w:rFonts w:ascii="Arial" w:hAnsi="Arial" w:cs="Arial"/>
                                  <w:sz w:val="32"/>
                                  <w:szCs w:val="32"/>
                                </w:rPr>
                              </w:pPr>
                              <w:r>
                                <w:rPr>
                                  <w:rFonts w:ascii="Arial" w:hAnsi="Arial" w:cs="Arial"/>
                                  <w:sz w:val="32"/>
                                  <w:szCs w:val="32"/>
                                </w:rPr>
                                <w:t>EARTH</w:t>
                              </w:r>
                            </w:p>
                          </w:txbxContent>
                        </wps:txbx>
                        <wps:bodyPr rot="0" vert="horz" wrap="square" lIns="91440" tIns="91440" rIns="91440" bIns="91440" anchor="t" anchorCtr="0" upright="1">
                          <a:noAutofit/>
                        </wps:bodyPr>
                      </wps:wsp>
                      <wps:wsp>
                        <wps:cNvPr id="63" name="Text Box 23"/>
                        <wps:cNvSpPr txBox="1">
                          <a:spLocks noChangeArrowheads="1"/>
                        </wps:cNvSpPr>
                        <wps:spPr bwMode="auto">
                          <a:xfrm>
                            <a:off x="4917440" y="1188720"/>
                            <a:ext cx="901700"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0342256" w14:textId="77777777" w:rsidR="00F35CF2" w:rsidRPr="008F2B39" w:rsidRDefault="00F35CF2" w:rsidP="001E004A">
                              <w:pPr>
                                <w:ind w:left="0"/>
                                <w:rPr>
                                  <w:rFonts w:ascii="Arial" w:hAnsi="Arial" w:cs="Arial"/>
                                  <w:sz w:val="32"/>
                                  <w:szCs w:val="32"/>
                                </w:rPr>
                              </w:pPr>
                              <w:r>
                                <w:rPr>
                                  <w:rFonts w:ascii="Arial" w:hAnsi="Arial" w:cs="Arial"/>
                                  <w:sz w:val="32"/>
                                  <w:szCs w:val="32"/>
                                </w:rPr>
                                <w:t>STARS</w:t>
                              </w:r>
                            </w:p>
                          </w:txbxContent>
                        </wps:txbx>
                        <wps:bodyPr rot="0" vert="horz" wrap="square" lIns="91440" tIns="91440" rIns="91440" bIns="91440" anchor="t" anchorCtr="0" upright="1">
                          <a:noAutofit/>
                        </wps:bodyPr>
                      </wps:wsp>
                      <wps:wsp>
                        <wps:cNvPr id="64" name="Straight Arrow Connector 2"/>
                        <wps:cNvCnPr/>
                        <wps:spPr bwMode="auto">
                          <a:xfrm flipH="1">
                            <a:off x="3402965" y="391160"/>
                            <a:ext cx="436880" cy="203200"/>
                          </a:xfrm>
                          <a:prstGeom prst="straightConnector1">
                            <a:avLst/>
                          </a:prstGeom>
                          <a:noFill/>
                          <a:ln w="25400" cap="flat" cmpd="sng">
                            <a:solidFill>
                              <a:schemeClr val="tx1">
                                <a:lumMod val="100000"/>
                                <a:lumOff val="0"/>
                              </a:schemeClr>
                            </a:solidFill>
                            <a:prstDash val="solid"/>
                            <a:round/>
                            <a:headEnd/>
                            <a:tailEnd type="arrow" w="med" len="me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0000" dir="5400000" rotWithShape="0">
                                    <a:srgbClr val="000000">
                                      <a:alpha val="37999"/>
                                    </a:srgbClr>
                                  </a:outerShdw>
                                </a:effectLst>
                              </a14:hiddenEffects>
                            </a:ext>
                          </a:extLst>
                        </wps:spPr>
                        <wps:bodyPr/>
                      </wps:wsp>
                    </wpg:wgp>
                  </a:graphicData>
                </a:graphic>
              </wp:anchor>
            </w:drawing>
          </mc:Choice>
          <mc:Fallback>
            <w:pict>
              <v:group w14:anchorId="2F86B9EC" id="Group 65" o:spid="_x0000_s1045" style="position:absolute;left:0;text-align:left;margin-left:20.85pt;margin-top:9.65pt;width:461.05pt;height:132pt;z-index:251656192" coordsize="58553,167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">
                <v:shape id="Picture 20" o:spid="_x0000_s1046" type="#_x0000_t75" alt="mage result for Earth from north pole" style="position:absolute;left:24149;top:1187;width:10668;height:9652;flip:x 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">
                  <v:imagedata r:id="rId22" r:href="rId28"/>
                  <v:path arrowok="t"/>
                </v:shape>
                <v:shape id="Text Box 24" o:spid="_x0000_s1047" type="#_x0000_t202" style="position:absolute;left:36779;top:685;width:8229;height:43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" filled="f" stroked="f">
                  <v:textbox inset=",7.2pt,,7.2pt">
                    <w:txbxContent>
                      <w:p w14:paraId="7F23CCF4" w14:textId="77777777" w:rsidR="00F35CF2" w:rsidRPr="009C1A34" w:rsidRDefault="00F35CF2" w:rsidP="001E004A">
                        <w:pPr>
                          <w:ind w:left="0"/>
                          <w:rPr>
                            <w:rFonts w:ascii="Arial" w:hAnsi="Arial" w:cs="Arial"/>
                          </w:rPr>
                        </w:pPr>
                        <w:r w:rsidRPr="009C1A34">
                          <w:rPr>
                            <w:rFonts w:ascii="Arial" w:hAnsi="Arial" w:cs="Arial"/>
                          </w:rPr>
                          <w:t>Person</w:t>
                        </w:r>
                      </w:p>
                    </w:txbxContent>
                  </v:textbox>
                </v:shape>
                <v:shape id="24-Point Star 1" o:spid="_x0000_s1048" type="#_x0000_t92" style="position:absolute;left:488;top:2717;width:5715;height:5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" fillcolor="yellow" strokecolor="#4a7ebb"/>
                <v:shape id="Picture 19" o:spid="_x0000_s1049" type="#_x0000_t75" alt="mage result for stars clipart" style="position:absolute;left:49206;width:9347;height:11988;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">
                  <v:imagedata r:id="rId20" r:href="rId29"/>
                  <v:path arrowok="t"/>
                </v:shape>
                <v:shape id="Text Box 21" o:spid="_x0000_s1050" type="#_x0000_t202" style="position:absolute;top:12192;width:800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" filled="f" stroked="f">
                  <v:textbox inset=",7.2pt,,7.2pt">
                    <w:txbxContent>
                      <w:p w14:paraId="4996AB0D" w14:textId="77777777" w:rsidR="00F35CF2" w:rsidRPr="008F2B39" w:rsidRDefault="00F35CF2" w:rsidP="001E004A">
                        <w:pPr>
                          <w:ind w:left="0"/>
                          <w:rPr>
                            <w:rFonts w:ascii="Arial" w:hAnsi="Arial" w:cs="Arial"/>
                            <w:sz w:val="32"/>
                            <w:szCs w:val="32"/>
                          </w:rPr>
                        </w:pPr>
                        <w:r w:rsidRPr="008F2B39">
                          <w:rPr>
                            <w:rFonts w:ascii="Arial" w:hAnsi="Arial" w:cs="Arial"/>
                            <w:sz w:val="32"/>
                            <w:szCs w:val="32"/>
                          </w:rPr>
                          <w:t>SUN</w:t>
                        </w:r>
                      </w:p>
                    </w:txbxContent>
                  </v:textbox>
                </v:shape>
                <v:shape id="Text Box 22" o:spid="_x0000_s1051" type="#_x0000_t202" style="position:absolute;left:25400;top:12192;width:9017;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" filled="f" stroked="f">
                  <v:textbox inset=",7.2pt,,7.2pt">
                    <w:txbxContent>
                      <w:p w14:paraId="38647B5C" w14:textId="77777777" w:rsidR="00F35CF2" w:rsidRPr="008F2B39" w:rsidRDefault="00F35CF2" w:rsidP="001E004A">
                        <w:pPr>
                          <w:ind w:left="0"/>
                          <w:rPr>
                            <w:rFonts w:ascii="Arial" w:hAnsi="Arial" w:cs="Arial"/>
                            <w:sz w:val="32"/>
                            <w:szCs w:val="32"/>
                          </w:rPr>
                        </w:pPr>
                        <w:r>
                          <w:rPr>
                            <w:rFonts w:ascii="Arial" w:hAnsi="Arial" w:cs="Arial"/>
                            <w:sz w:val="32"/>
                            <w:szCs w:val="32"/>
                          </w:rPr>
                          <w:t>EARTH</w:t>
                        </w:r>
                      </w:p>
                    </w:txbxContent>
                  </v:textbox>
                </v:shape>
                <v:shape id="Text Box 23" o:spid="_x0000_s1052" type="#_x0000_t202" style="position:absolute;left:49174;top:11887;width:9017;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" filled="f" stroked="f">
                  <v:textbox inset=",7.2pt,,7.2pt">
                    <w:txbxContent>
                      <w:p w14:paraId="20342256" w14:textId="77777777" w:rsidR="00F35CF2" w:rsidRPr="008F2B39" w:rsidRDefault="00F35CF2" w:rsidP="001E004A">
                        <w:pPr>
                          <w:ind w:left="0"/>
                          <w:rPr>
                            <w:rFonts w:ascii="Arial" w:hAnsi="Arial" w:cs="Arial"/>
                            <w:sz w:val="32"/>
                            <w:szCs w:val="32"/>
                          </w:rPr>
                        </w:pPr>
                        <w:r>
                          <w:rPr>
                            <w:rFonts w:ascii="Arial" w:hAnsi="Arial" w:cs="Arial"/>
                            <w:sz w:val="32"/>
                            <w:szCs w:val="32"/>
                          </w:rPr>
                          <w:t>STARS</w:t>
                        </w:r>
                      </w:p>
                    </w:txbxContent>
                  </v:textbox>
                </v:shape>
                <v:shape id="Straight Arrow Connector 2" o:spid="_x0000_s1053" type="#_x0000_t32" style="position:absolute;left:34029;top:3911;width:4369;height:203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" strokecolor="black [3213]" strokeweight="2pt">
                  <v:stroke endarrow="open"/>
                </v:shape>
                <w10:wrap type="square"/>
              </v:group>
            </w:pict>
          </mc:Fallback>
        </mc:AlternateContent>
      </w:r>
    </w:p>
    <w:p w14:paraId="3D642E07" w14:textId="639B7501" w:rsidR="001E004A" w:rsidRDefault="001E004A" w:rsidP="007F7FB3">
      <w:pPr>
        <w:pStyle w:val="Footer"/>
        <w:tabs>
          <w:tab w:val="clear" w:pos="4320"/>
          <w:tab w:val="clear" w:pos="8640"/>
        </w:tabs>
      </w:pPr>
      <w:r>
        <w:t>Let us first consider</w:t>
      </w:r>
      <w:r w:rsidR="00D86673">
        <w:t xml:space="preserve"> what direction we should make the Earth rotate</w:t>
      </w:r>
      <w:r w:rsidR="00E73666">
        <w:t xml:space="preserve"> so that our person sees the Sun move in the same way that we do in real life.</w:t>
      </w:r>
    </w:p>
    <w:p w14:paraId="3F6A46D6" w14:textId="77777777" w:rsidR="0041685B" w:rsidRDefault="0041685B" w:rsidP="007F7FB3">
      <w:pPr>
        <w:pStyle w:val="Footer"/>
        <w:tabs>
          <w:tab w:val="clear" w:pos="4320"/>
          <w:tab w:val="clear" w:pos="8640"/>
        </w:tabs>
      </w:pPr>
    </w:p>
    <w:p w14:paraId="25AFF1DD" w14:textId="3C4EF347" w:rsidR="00E73666" w:rsidRDefault="00E73666" w:rsidP="007F7FB3">
      <w:pPr>
        <w:pStyle w:val="Footer"/>
        <w:tabs>
          <w:tab w:val="clear" w:pos="4320"/>
          <w:tab w:val="clear" w:pos="8640"/>
        </w:tabs>
      </w:pPr>
      <w:r>
        <w:t xml:space="preserve">In real </w:t>
      </w:r>
      <w:r w:rsidR="00C230B6">
        <w:t>life,</w:t>
      </w:r>
      <w:r>
        <w:t xml:space="preserve"> we </w:t>
      </w:r>
      <w:r w:rsidR="00E24993">
        <w:t xml:space="preserve">know that it becomes daylight for people on the </w:t>
      </w:r>
      <w:r w:rsidR="00C230B6">
        <w:t>e</w:t>
      </w:r>
      <w:r w:rsidR="00E24993">
        <w:t>ast coast of the USA (</w:t>
      </w:r>
      <w:r w:rsidR="009E2789">
        <w:t>for example,</w:t>
      </w:r>
      <w:r w:rsidR="00E24993">
        <w:t xml:space="preserve"> </w:t>
      </w:r>
      <w:r w:rsidR="009E2789">
        <w:t xml:space="preserve">in </w:t>
      </w:r>
      <w:r w:rsidR="00E24993">
        <w:t xml:space="preserve">Florida) </w:t>
      </w:r>
      <w:r w:rsidR="00155BC0">
        <w:t xml:space="preserve">about </w:t>
      </w:r>
      <w:r w:rsidR="00E24993">
        <w:t xml:space="preserve">three hours before it does for people on the </w:t>
      </w:r>
      <w:r w:rsidR="00C230B6">
        <w:t>w</w:t>
      </w:r>
      <w:r w:rsidR="00E24993">
        <w:t>est coast</w:t>
      </w:r>
      <w:r w:rsidR="003F70C3">
        <w:t xml:space="preserve"> </w:t>
      </w:r>
      <w:r w:rsidR="00E24993">
        <w:t>(</w:t>
      </w:r>
      <w:r w:rsidR="009E2789">
        <w:t>for example,</w:t>
      </w:r>
      <w:r w:rsidR="00E24993">
        <w:t xml:space="preserve"> </w:t>
      </w:r>
      <w:r w:rsidR="009E2789">
        <w:t xml:space="preserve">in </w:t>
      </w:r>
      <w:r w:rsidR="00E24993">
        <w:t>California)</w:t>
      </w:r>
    </w:p>
    <w:p w14:paraId="3C3A8105" w14:textId="77777777" w:rsidR="003F70C3" w:rsidRDefault="003F70C3" w:rsidP="00BC3001">
      <w:pPr>
        <w:pStyle w:val="BodyTextIndent"/>
        <w:rPr>
          <w:rFonts w:ascii="Baskerville Old Face" w:hAnsi="Baskerville Old Face"/>
        </w:rPr>
      </w:pPr>
    </w:p>
    <w:p w14:paraId="2BFF2877" w14:textId="1A5DFF95" w:rsidR="00616250" w:rsidRDefault="00616250" w:rsidP="00616250">
      <w:pPr>
        <w:pStyle w:val="BodyTextIndent"/>
        <w:ind w:left="720" w:firstLine="0"/>
        <w:rPr>
          <w:rFonts w:ascii="Baskerville Old Face" w:hAnsi="Baskerville Old Face"/>
        </w:rPr>
      </w:pPr>
      <w:r>
        <w:t xml:space="preserve">Work with your group to figure out which direction you should turn the Earth globe so that it becomes daylight on the </w:t>
      </w:r>
      <w:r w:rsidR="00C230B6">
        <w:t>e</w:t>
      </w:r>
      <w:r>
        <w:t xml:space="preserve">ast coast before it does on the </w:t>
      </w:r>
      <w:r w:rsidR="00C230B6">
        <w:t>w</w:t>
      </w:r>
      <w:r>
        <w:t>est coast.</w:t>
      </w:r>
    </w:p>
    <w:p w14:paraId="447E1CB3" w14:textId="77777777" w:rsidR="00616250" w:rsidRDefault="00616250" w:rsidP="00155BC0">
      <w:pPr>
        <w:pStyle w:val="BodyTextIndent"/>
        <w:rPr>
          <w:rFonts w:ascii="Baskerville Old Face" w:hAnsi="Baskerville Old Face"/>
        </w:rPr>
      </w:pPr>
    </w:p>
    <w:p w14:paraId="54779486" w14:textId="3B9ADCDE" w:rsidR="00616250" w:rsidRDefault="00616250" w:rsidP="00616250">
      <w:pPr>
        <w:pStyle w:val="Footer"/>
        <w:tabs>
          <w:tab w:val="clear" w:pos="4320"/>
          <w:tab w:val="clear" w:pos="8640"/>
        </w:tabs>
        <w:ind w:left="1260" w:hanging="540"/>
      </w:pPr>
      <w:r>
        <w:rPr>
          <w:rFonts w:ascii="Baskerville Old Face" w:hAnsi="Baskerville Old Face"/>
          <w:noProof/>
        </w:rPr>
        <w:drawing>
          <wp:inline distT="0" distB="0" distL="0" distR="0" wp14:anchorId="0A89C33C" wp14:editId="6213789C">
            <wp:extent cx="233680" cy="233680"/>
            <wp:effectExtent l="0" t="0" r="0" b="0"/>
            <wp:docPr id="76" name="Picture 76" descr="icon_obser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con_observ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Pr>
          <w:rFonts w:ascii="Baskerville Old Face" w:hAnsi="Baskerville Old Face"/>
        </w:rPr>
        <w:tab/>
      </w:r>
      <w:r w:rsidR="00064583">
        <w:t xml:space="preserve">Indicate the appropriate direction of rotation by drawing a curved arrow </w:t>
      </w:r>
      <w:r w:rsidR="00C230B6">
        <w:t>(</w:t>
      </w:r>
      <w:r w:rsidR="00C230B6">
        <w:rPr>
          <w:rFonts w:ascii="MS UI Gothic" w:eastAsia="MS UI Gothic" w:hAnsi="MS UI Gothic" w:hint="eastAsia"/>
        </w:rPr>
        <w:t>⤴</w:t>
      </w:r>
      <w:r w:rsidR="00C230B6">
        <w:t xml:space="preserve">) </w:t>
      </w:r>
      <w:r w:rsidR="00064583">
        <w:t>around part of the Earth on the diagram above.</w:t>
      </w:r>
      <w:r>
        <w:t xml:space="preserve"> </w:t>
      </w:r>
    </w:p>
    <w:p w14:paraId="011BFD27" w14:textId="13DB3E10" w:rsidR="00155BC0" w:rsidRDefault="00155BC0" w:rsidP="00BC3001">
      <w:pPr>
        <w:pStyle w:val="BodyTextIndent"/>
        <w:rPr>
          <w:rFonts w:ascii="Baskerville Old Face" w:hAnsi="Baskerville Old Face"/>
        </w:rPr>
      </w:pPr>
    </w:p>
    <w:p w14:paraId="5CE8A50E" w14:textId="0DCC0290" w:rsidR="004F438E" w:rsidRDefault="004F438E" w:rsidP="00BC3001">
      <w:pPr>
        <w:pStyle w:val="BodyTextIndent"/>
        <w:rPr>
          <w:rFonts w:ascii="Baskerville Old Face" w:hAnsi="Baskerville Old Face"/>
        </w:rPr>
      </w:pPr>
    </w:p>
    <w:p w14:paraId="668AF50C" w14:textId="77777777" w:rsidR="004F438E" w:rsidRDefault="004F438E" w:rsidP="00BC3001">
      <w:pPr>
        <w:pStyle w:val="BodyTextIndent"/>
        <w:rPr>
          <w:rFonts w:ascii="Baskerville Old Face" w:hAnsi="Baskerville Old Face"/>
        </w:rPr>
      </w:pPr>
    </w:p>
    <w:p w14:paraId="2509D4EC" w14:textId="619D8914" w:rsidR="00064583" w:rsidRDefault="00064583" w:rsidP="00064583">
      <w:pPr>
        <w:pStyle w:val="Footer"/>
        <w:tabs>
          <w:tab w:val="clear" w:pos="4320"/>
          <w:tab w:val="clear" w:pos="8640"/>
        </w:tabs>
      </w:pPr>
      <w:r>
        <w:rPr>
          <w:b/>
        </w:rPr>
        <w:t>STEP 2:</w:t>
      </w:r>
      <w:r>
        <w:t xml:space="preserve"> Rotate your Earth globe </w:t>
      </w:r>
      <w:r w:rsidR="00905A30">
        <w:t xml:space="preserve">in the appropriate direction so that </w:t>
      </w:r>
      <w:r w:rsidR="00465B5A">
        <w:t xml:space="preserve">it is just before </w:t>
      </w:r>
      <w:r w:rsidR="00351941" w:rsidRPr="00351941">
        <w:t xml:space="preserve">your person </w:t>
      </w:r>
      <w:r w:rsidR="00465B5A">
        <w:t>pass</w:t>
      </w:r>
      <w:r w:rsidR="00351941">
        <w:t>es</w:t>
      </w:r>
      <w:r w:rsidR="00905A30">
        <w:t xml:space="preserve"> from nighttime to daylight.</w:t>
      </w:r>
      <w:r w:rsidR="00465B5A">
        <w:t xml:space="preserve"> </w:t>
      </w:r>
    </w:p>
    <w:p w14:paraId="474345D3" w14:textId="77777777" w:rsidR="00485BA0" w:rsidRDefault="00485BA0" w:rsidP="00064583">
      <w:pPr>
        <w:pStyle w:val="Footer"/>
        <w:tabs>
          <w:tab w:val="clear" w:pos="4320"/>
          <w:tab w:val="clear" w:pos="8640"/>
        </w:tabs>
      </w:pPr>
    </w:p>
    <w:p w14:paraId="1AE27DAA" w14:textId="124E4C80" w:rsidR="00BC3001" w:rsidRDefault="00BC3001" w:rsidP="00BC3001">
      <w:pPr>
        <w:pStyle w:val="BodyTextIndent"/>
      </w:pPr>
      <w:r>
        <w:rPr>
          <w:rFonts w:ascii="Baskerville Old Face" w:hAnsi="Baskerville Old Face"/>
          <w:noProof/>
        </w:rPr>
        <w:lastRenderedPageBreak/>
        <w:drawing>
          <wp:inline distT="0" distB="0" distL="0" distR="0" wp14:anchorId="7DFBAD88" wp14:editId="3B3D4540">
            <wp:extent cx="233680" cy="233680"/>
            <wp:effectExtent l="0" t="0" r="0" b="0"/>
            <wp:docPr id="54" name="Picture 54" descr="icon_makes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con_makesens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Pr>
          <w:rFonts w:ascii="Baskerville Old Face" w:hAnsi="Baskerville Old Face"/>
        </w:rPr>
        <w:tab/>
      </w:r>
      <w:r>
        <w:t>As your person looks at the sky</w:t>
      </w:r>
      <w:r w:rsidR="00F02E42">
        <w:t xml:space="preserve"> and the Earth continues to rotate</w:t>
      </w:r>
      <w:r w:rsidR="00E74206">
        <w:t xml:space="preserve"> s</w:t>
      </w:r>
      <w:r w:rsidR="00465B5A">
        <w:t>lowly pass</w:t>
      </w:r>
      <w:r w:rsidR="00351941">
        <w:t>ing</w:t>
      </w:r>
      <w:r w:rsidR="00465B5A">
        <w:t xml:space="preserve"> into day</w:t>
      </w:r>
      <w:r w:rsidR="00E74206">
        <w:t>light</w:t>
      </w:r>
      <w:r w:rsidR="00351941">
        <w:t>, i</w:t>
      </w:r>
      <w:r w:rsidR="00B45CD8">
        <w:t xml:space="preserve">n which direction would </w:t>
      </w:r>
      <w:r w:rsidR="00351941" w:rsidRPr="00351941">
        <w:t xml:space="preserve">your person </w:t>
      </w:r>
      <w:r w:rsidR="00B45CD8">
        <w:t xml:space="preserve">have to look to see the Sun </w:t>
      </w:r>
      <w:r w:rsidR="00F47829">
        <w:t xml:space="preserve">as it slowly </w:t>
      </w:r>
      <w:r w:rsidR="00746D57">
        <w:t>comes into view</w:t>
      </w:r>
      <w:r w:rsidR="00351941">
        <w:t>,</w:t>
      </w:r>
      <w:r w:rsidR="00B45CD8">
        <w:t xml:space="preserve"> eastward or westward? </w:t>
      </w:r>
    </w:p>
    <w:p w14:paraId="1C39A00D" w14:textId="77777777" w:rsidR="0041685B" w:rsidRDefault="0041685B" w:rsidP="007F7FB3">
      <w:pPr>
        <w:pStyle w:val="Footer"/>
        <w:tabs>
          <w:tab w:val="clear" w:pos="4320"/>
          <w:tab w:val="clear" w:pos="8640"/>
        </w:tabs>
      </w:pPr>
    </w:p>
    <w:p w14:paraId="756E5478" w14:textId="7EBA38D7" w:rsidR="00737032" w:rsidRDefault="00737032" w:rsidP="007F7FB3">
      <w:pPr>
        <w:pStyle w:val="Footer"/>
        <w:tabs>
          <w:tab w:val="clear" w:pos="4320"/>
          <w:tab w:val="clear" w:pos="8640"/>
        </w:tabs>
      </w:pPr>
    </w:p>
    <w:p w14:paraId="492383DF" w14:textId="77777777" w:rsidR="004F438E" w:rsidRDefault="004F438E" w:rsidP="007F7FB3">
      <w:pPr>
        <w:pStyle w:val="Footer"/>
        <w:tabs>
          <w:tab w:val="clear" w:pos="4320"/>
          <w:tab w:val="clear" w:pos="8640"/>
        </w:tabs>
      </w:pPr>
    </w:p>
    <w:p w14:paraId="6AEA3E30" w14:textId="50CC11C4" w:rsidR="00B45CD8" w:rsidRDefault="00B45CD8" w:rsidP="00B45CD8">
      <w:pPr>
        <w:pStyle w:val="BodyTextIndent"/>
      </w:pPr>
      <w:r>
        <w:rPr>
          <w:rFonts w:ascii="Baskerville Old Face" w:hAnsi="Baskerville Old Face"/>
          <w:noProof/>
        </w:rPr>
        <w:drawing>
          <wp:inline distT="0" distB="0" distL="0" distR="0" wp14:anchorId="37609878" wp14:editId="0FC61621">
            <wp:extent cx="233680" cy="233680"/>
            <wp:effectExtent l="0" t="0" r="0" b="0"/>
            <wp:docPr id="77" name="Picture 77" descr="icon_makes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con_makesens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Pr>
          <w:rFonts w:ascii="Baskerville Old Face" w:hAnsi="Baskerville Old Face"/>
        </w:rPr>
        <w:tab/>
      </w:r>
      <w:r w:rsidR="00AA06E3">
        <w:t>About w</w:t>
      </w:r>
      <w:r>
        <w:t>hat time of the day is it for your person at t</w:t>
      </w:r>
      <w:r w:rsidR="00AA06E3">
        <w:t>his point</w:t>
      </w:r>
      <w:r w:rsidR="00351941">
        <w:t>,</w:t>
      </w:r>
      <w:r w:rsidR="00E843C9">
        <w:t xml:space="preserve"> </w:t>
      </w:r>
      <w:r w:rsidR="00AA06E3">
        <w:t>sunrise,</w:t>
      </w:r>
      <w:r w:rsidR="00F47829">
        <w:t xml:space="preserve"> noon, or sunset?</w:t>
      </w:r>
    </w:p>
    <w:p w14:paraId="7DFCEBAD" w14:textId="77777777" w:rsidR="00B45CD8" w:rsidRDefault="00B45CD8" w:rsidP="007F7FB3">
      <w:pPr>
        <w:pStyle w:val="Footer"/>
        <w:tabs>
          <w:tab w:val="clear" w:pos="4320"/>
          <w:tab w:val="clear" w:pos="8640"/>
        </w:tabs>
      </w:pPr>
    </w:p>
    <w:p w14:paraId="0C9DFF0C" w14:textId="5F41C899" w:rsidR="00F47829" w:rsidRDefault="00F47829" w:rsidP="007F7FB3">
      <w:pPr>
        <w:pStyle w:val="Footer"/>
        <w:tabs>
          <w:tab w:val="clear" w:pos="4320"/>
          <w:tab w:val="clear" w:pos="8640"/>
        </w:tabs>
      </w:pPr>
    </w:p>
    <w:p w14:paraId="79B988D2" w14:textId="77777777" w:rsidR="004F438E" w:rsidRDefault="004F438E" w:rsidP="007F7FB3">
      <w:pPr>
        <w:pStyle w:val="Footer"/>
        <w:tabs>
          <w:tab w:val="clear" w:pos="4320"/>
          <w:tab w:val="clear" w:pos="8640"/>
        </w:tabs>
      </w:pPr>
    </w:p>
    <w:p w14:paraId="6EDC7166" w14:textId="4B623F24" w:rsidR="00F272CA" w:rsidRDefault="00D36AE3" w:rsidP="007F7FB3">
      <w:pPr>
        <w:pStyle w:val="Footer"/>
        <w:tabs>
          <w:tab w:val="clear" w:pos="4320"/>
          <w:tab w:val="clear" w:pos="8640"/>
        </w:tabs>
      </w:pPr>
      <w:r>
        <w:t>Rotate</w:t>
      </w:r>
      <w:r w:rsidR="00F272CA">
        <w:t xml:space="preserve"> the globe </w:t>
      </w:r>
      <w:r w:rsidR="00E843C9">
        <w:t>so that th</w:t>
      </w:r>
      <w:r w:rsidR="00F02E42">
        <w:t xml:space="preserve">e person is </w:t>
      </w:r>
      <w:r w:rsidR="00351941">
        <w:t xml:space="preserve">now </w:t>
      </w:r>
      <w:r w:rsidR="00F02E42">
        <w:t>facing directly</w:t>
      </w:r>
      <w:r w:rsidR="00E843C9">
        <w:t xml:space="preserve"> toward the Sun.</w:t>
      </w:r>
    </w:p>
    <w:p w14:paraId="4310B638" w14:textId="77777777" w:rsidR="00737032" w:rsidRDefault="00737032" w:rsidP="007F7FB3">
      <w:pPr>
        <w:pStyle w:val="Footer"/>
        <w:tabs>
          <w:tab w:val="clear" w:pos="4320"/>
          <w:tab w:val="clear" w:pos="8640"/>
        </w:tabs>
      </w:pPr>
    </w:p>
    <w:p w14:paraId="69B83912" w14:textId="2EC4B130" w:rsidR="00D4586F" w:rsidRDefault="00D4586F" w:rsidP="00D4586F">
      <w:pPr>
        <w:pStyle w:val="BodyTextIndent"/>
      </w:pPr>
      <w:r>
        <w:rPr>
          <w:rFonts w:ascii="Baskerville Old Face" w:hAnsi="Baskerville Old Face"/>
          <w:noProof/>
        </w:rPr>
        <w:drawing>
          <wp:inline distT="0" distB="0" distL="0" distR="0" wp14:anchorId="5B725622" wp14:editId="4C5F3416">
            <wp:extent cx="233680" cy="233680"/>
            <wp:effectExtent l="0" t="0" r="0" b="0"/>
            <wp:docPr id="89" name="Picture 89" descr="icon_makes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con_makesens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Pr>
          <w:rFonts w:ascii="Baskerville Old Face" w:hAnsi="Baskerville Old Face"/>
        </w:rPr>
        <w:tab/>
      </w:r>
      <w:r>
        <w:t>Where would the Sun appear to be in the sky for your person now</w:t>
      </w:r>
      <w:r w:rsidR="00351941">
        <w:t>,</w:t>
      </w:r>
      <w:r>
        <w:t xml:space="preserve"> close to the horizon or high in the sky above them?</w:t>
      </w:r>
    </w:p>
    <w:p w14:paraId="4E398F65" w14:textId="77777777" w:rsidR="00D4586F" w:rsidRDefault="00D4586F" w:rsidP="00D4586F">
      <w:pPr>
        <w:pStyle w:val="BodyTextIndent"/>
      </w:pPr>
    </w:p>
    <w:p w14:paraId="14505ACD" w14:textId="7EC3D37D" w:rsidR="00D4586F" w:rsidRDefault="00D4586F" w:rsidP="007F7FB3">
      <w:pPr>
        <w:pStyle w:val="Footer"/>
        <w:tabs>
          <w:tab w:val="clear" w:pos="4320"/>
          <w:tab w:val="clear" w:pos="8640"/>
        </w:tabs>
      </w:pPr>
    </w:p>
    <w:p w14:paraId="39955BA5" w14:textId="77777777" w:rsidR="004F438E" w:rsidRDefault="004F438E" w:rsidP="007F7FB3">
      <w:pPr>
        <w:pStyle w:val="Footer"/>
        <w:tabs>
          <w:tab w:val="clear" w:pos="4320"/>
          <w:tab w:val="clear" w:pos="8640"/>
        </w:tabs>
      </w:pPr>
    </w:p>
    <w:p w14:paraId="385649F1" w14:textId="7EB3F5C4" w:rsidR="00AA06E3" w:rsidRDefault="00AA06E3" w:rsidP="00AA06E3">
      <w:pPr>
        <w:pStyle w:val="BodyTextIndent"/>
      </w:pPr>
      <w:r>
        <w:rPr>
          <w:rFonts w:ascii="Baskerville Old Face" w:hAnsi="Baskerville Old Face"/>
          <w:noProof/>
        </w:rPr>
        <w:drawing>
          <wp:inline distT="0" distB="0" distL="0" distR="0" wp14:anchorId="615F7472" wp14:editId="260327B6">
            <wp:extent cx="233680" cy="233680"/>
            <wp:effectExtent l="0" t="0" r="0" b="0"/>
            <wp:docPr id="90" name="Picture 90" descr="icon_makes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con_makesens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Pr>
          <w:rFonts w:ascii="Baskerville Old Face" w:hAnsi="Baskerville Old Face"/>
        </w:rPr>
        <w:tab/>
      </w:r>
      <w:r>
        <w:t>About what time of the day is it for your person at this point</w:t>
      </w:r>
      <w:r w:rsidR="00351941">
        <w:t>,</w:t>
      </w:r>
      <w:r>
        <w:t xml:space="preserve"> sunrise, noon, or sunset?</w:t>
      </w:r>
    </w:p>
    <w:p w14:paraId="24AB80B2" w14:textId="6CCE7A2C" w:rsidR="00737032" w:rsidRDefault="00737032" w:rsidP="007F7FB3">
      <w:pPr>
        <w:pStyle w:val="Footer"/>
        <w:tabs>
          <w:tab w:val="clear" w:pos="4320"/>
          <w:tab w:val="clear" w:pos="8640"/>
        </w:tabs>
      </w:pPr>
    </w:p>
    <w:p w14:paraId="6275054D" w14:textId="7D939DE3" w:rsidR="00737032" w:rsidRDefault="00737032" w:rsidP="007F7FB3">
      <w:pPr>
        <w:pStyle w:val="Footer"/>
        <w:tabs>
          <w:tab w:val="clear" w:pos="4320"/>
          <w:tab w:val="clear" w:pos="8640"/>
        </w:tabs>
      </w:pPr>
    </w:p>
    <w:p w14:paraId="231D14DD" w14:textId="77777777" w:rsidR="004F438E" w:rsidRDefault="004F438E" w:rsidP="007F7FB3">
      <w:pPr>
        <w:pStyle w:val="Footer"/>
        <w:tabs>
          <w:tab w:val="clear" w:pos="4320"/>
          <w:tab w:val="clear" w:pos="8640"/>
        </w:tabs>
      </w:pPr>
    </w:p>
    <w:p w14:paraId="491F6CA2" w14:textId="27F3C2B9" w:rsidR="00AA06E3" w:rsidRDefault="00AA06E3" w:rsidP="00AA06E3">
      <w:pPr>
        <w:pStyle w:val="Footer"/>
        <w:tabs>
          <w:tab w:val="clear" w:pos="4320"/>
          <w:tab w:val="clear" w:pos="8640"/>
        </w:tabs>
      </w:pPr>
      <w:r>
        <w:t xml:space="preserve">Now </w:t>
      </w:r>
      <w:r w:rsidR="00D36AE3">
        <w:t>rotate</w:t>
      </w:r>
      <w:r>
        <w:t xml:space="preserve"> </w:t>
      </w:r>
      <w:r w:rsidR="00D36AE3">
        <w:t xml:space="preserve">the globe so that the person is just about to pass from </w:t>
      </w:r>
      <w:r w:rsidR="00485BA0">
        <w:t>daylight</w:t>
      </w:r>
      <w:r w:rsidR="00D36AE3">
        <w:t xml:space="preserve"> to </w:t>
      </w:r>
      <w:r w:rsidR="00485BA0">
        <w:t>nighttime</w:t>
      </w:r>
      <w:r w:rsidR="00D36AE3">
        <w:t>.</w:t>
      </w:r>
    </w:p>
    <w:p w14:paraId="55975546" w14:textId="77777777" w:rsidR="00AA06E3" w:rsidRDefault="00AA06E3" w:rsidP="00AA06E3">
      <w:pPr>
        <w:pStyle w:val="Footer"/>
        <w:tabs>
          <w:tab w:val="clear" w:pos="4320"/>
          <w:tab w:val="clear" w:pos="8640"/>
        </w:tabs>
      </w:pPr>
    </w:p>
    <w:p w14:paraId="19048888" w14:textId="5D6BD06D" w:rsidR="00D36AE3" w:rsidRDefault="00D36AE3" w:rsidP="00D36AE3">
      <w:pPr>
        <w:pStyle w:val="BodyTextIndent"/>
      </w:pPr>
      <w:r>
        <w:rPr>
          <w:rFonts w:ascii="Baskerville Old Face" w:hAnsi="Baskerville Old Face"/>
          <w:noProof/>
        </w:rPr>
        <w:drawing>
          <wp:inline distT="0" distB="0" distL="0" distR="0" wp14:anchorId="541568B7" wp14:editId="545F0494">
            <wp:extent cx="233680" cy="233680"/>
            <wp:effectExtent l="0" t="0" r="0" b="0"/>
            <wp:docPr id="93" name="Picture 93" descr="icon_makes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con_makesens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Pr>
          <w:rFonts w:ascii="Baskerville Old Face" w:hAnsi="Baskerville Old Face"/>
        </w:rPr>
        <w:tab/>
      </w:r>
      <w:r>
        <w:t>As your person looks at the sky and the Earth continues to rotate slowly pass</w:t>
      </w:r>
      <w:r w:rsidR="00351941">
        <w:t>ing</w:t>
      </w:r>
      <w:r>
        <w:t xml:space="preserve"> into </w:t>
      </w:r>
      <w:r w:rsidR="00351941">
        <w:t>nighttime, i</w:t>
      </w:r>
      <w:r>
        <w:t xml:space="preserve">n which direction would </w:t>
      </w:r>
      <w:r w:rsidR="00351941" w:rsidRPr="00351941">
        <w:t xml:space="preserve">your person </w:t>
      </w:r>
      <w:r>
        <w:t>have to look to see the Sun as it slowly disappears</w:t>
      </w:r>
      <w:r w:rsidR="00746D57">
        <w:t xml:space="preserve"> from view</w:t>
      </w:r>
      <w:r w:rsidR="00351941">
        <w:t>,</w:t>
      </w:r>
      <w:r>
        <w:t xml:space="preserve"> eastward or westward? </w:t>
      </w:r>
    </w:p>
    <w:p w14:paraId="5DF67C22" w14:textId="77777777" w:rsidR="00D36AE3" w:rsidRDefault="00D36AE3" w:rsidP="00D36AE3">
      <w:pPr>
        <w:pStyle w:val="Footer"/>
        <w:tabs>
          <w:tab w:val="clear" w:pos="4320"/>
          <w:tab w:val="clear" w:pos="8640"/>
        </w:tabs>
      </w:pPr>
    </w:p>
    <w:p w14:paraId="5E6D5169" w14:textId="70D1EBFD" w:rsidR="00D36AE3" w:rsidRDefault="00D36AE3" w:rsidP="00D36AE3">
      <w:pPr>
        <w:pStyle w:val="Footer"/>
        <w:tabs>
          <w:tab w:val="clear" w:pos="4320"/>
          <w:tab w:val="clear" w:pos="8640"/>
        </w:tabs>
      </w:pPr>
    </w:p>
    <w:p w14:paraId="40573927" w14:textId="77777777" w:rsidR="004F438E" w:rsidRDefault="004F438E" w:rsidP="00D36AE3">
      <w:pPr>
        <w:pStyle w:val="Footer"/>
        <w:tabs>
          <w:tab w:val="clear" w:pos="4320"/>
          <w:tab w:val="clear" w:pos="8640"/>
        </w:tabs>
      </w:pPr>
    </w:p>
    <w:p w14:paraId="22D919FD" w14:textId="716C7955" w:rsidR="00D36AE3" w:rsidRDefault="00D36AE3" w:rsidP="00D36AE3">
      <w:pPr>
        <w:pStyle w:val="BodyTextIndent"/>
      </w:pPr>
      <w:r>
        <w:rPr>
          <w:rFonts w:ascii="Baskerville Old Face" w:hAnsi="Baskerville Old Face"/>
          <w:noProof/>
        </w:rPr>
        <w:drawing>
          <wp:inline distT="0" distB="0" distL="0" distR="0" wp14:anchorId="5C3F8246" wp14:editId="0B758F79">
            <wp:extent cx="233680" cy="233680"/>
            <wp:effectExtent l="0" t="0" r="0" b="0"/>
            <wp:docPr id="94" name="Picture 94" descr="icon_makes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con_makesens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Pr>
          <w:rFonts w:ascii="Baskerville Old Face" w:hAnsi="Baskerville Old Face"/>
        </w:rPr>
        <w:tab/>
      </w:r>
      <w:r>
        <w:t>About what time of the day is it for your person at this point</w:t>
      </w:r>
      <w:r w:rsidR="00351941">
        <w:t>,</w:t>
      </w:r>
      <w:r>
        <w:t xml:space="preserve"> sunrise, noon, or sunset?</w:t>
      </w:r>
    </w:p>
    <w:p w14:paraId="7DC6C783" w14:textId="744CCC5A" w:rsidR="00D36AE3" w:rsidRDefault="00D36AE3" w:rsidP="00D36AE3">
      <w:pPr>
        <w:pStyle w:val="Footer"/>
        <w:tabs>
          <w:tab w:val="clear" w:pos="4320"/>
          <w:tab w:val="clear" w:pos="8640"/>
        </w:tabs>
      </w:pPr>
    </w:p>
    <w:p w14:paraId="41489BBF" w14:textId="77777777" w:rsidR="004F438E" w:rsidRDefault="004F438E" w:rsidP="00D36AE3">
      <w:pPr>
        <w:pStyle w:val="Footer"/>
        <w:tabs>
          <w:tab w:val="clear" w:pos="4320"/>
          <w:tab w:val="clear" w:pos="8640"/>
        </w:tabs>
      </w:pPr>
    </w:p>
    <w:p w14:paraId="4505D437" w14:textId="77777777" w:rsidR="004F438E" w:rsidRDefault="004F438E" w:rsidP="00D36AE3">
      <w:pPr>
        <w:pStyle w:val="Footer"/>
        <w:tabs>
          <w:tab w:val="clear" w:pos="4320"/>
          <w:tab w:val="clear" w:pos="8640"/>
        </w:tabs>
      </w:pPr>
    </w:p>
    <w:p w14:paraId="1B25EE7A" w14:textId="2DAB1EBD" w:rsidR="00802CCB" w:rsidRDefault="00746D57" w:rsidP="00802CCB">
      <w:pPr>
        <w:pStyle w:val="Footer"/>
        <w:tabs>
          <w:tab w:val="clear" w:pos="4320"/>
          <w:tab w:val="clear" w:pos="8640"/>
        </w:tabs>
      </w:pPr>
      <w:r>
        <w:rPr>
          <w:b/>
        </w:rPr>
        <w:lastRenderedPageBreak/>
        <w:t>STEP 3:</w:t>
      </w:r>
      <w:r>
        <w:t xml:space="preserve"> </w:t>
      </w:r>
      <w:r w:rsidR="00802CCB">
        <w:t>Now consider how your person would see the Sun change position</w:t>
      </w:r>
      <w:r w:rsidR="00351941">
        <w:t xml:space="preserve"> </w:t>
      </w:r>
      <w:r w:rsidR="00802CCB">
        <w:t>in the sky as the Earth rotates.</w:t>
      </w:r>
    </w:p>
    <w:p w14:paraId="32C39ACE" w14:textId="77777777" w:rsidR="00802CCB" w:rsidRDefault="00802CCB" w:rsidP="00746D57">
      <w:pPr>
        <w:pStyle w:val="Footer"/>
        <w:tabs>
          <w:tab w:val="clear" w:pos="4320"/>
          <w:tab w:val="clear" w:pos="8640"/>
        </w:tabs>
      </w:pPr>
    </w:p>
    <w:p w14:paraId="29AF30C7" w14:textId="533FF93C" w:rsidR="00AA06E3" w:rsidRDefault="00AA06E3" w:rsidP="00AA06E3">
      <w:pPr>
        <w:pStyle w:val="BodyTextIndent"/>
      </w:pPr>
      <w:r>
        <w:rPr>
          <w:rFonts w:ascii="Baskerville Old Face" w:hAnsi="Baskerville Old Face"/>
          <w:noProof/>
        </w:rPr>
        <w:drawing>
          <wp:inline distT="0" distB="0" distL="0" distR="0" wp14:anchorId="3F65878A" wp14:editId="36B19D89">
            <wp:extent cx="233680" cy="233680"/>
            <wp:effectExtent l="0" t="0" r="0" b="0"/>
            <wp:docPr id="91" name="Picture 91" descr="icon_makes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con_makesens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Pr>
          <w:rFonts w:ascii="Baskerville Old Face" w:hAnsi="Baskerville Old Face"/>
        </w:rPr>
        <w:tab/>
      </w:r>
      <w:r w:rsidR="00802CCB">
        <w:t>Describe how your person would see the position of the Sun change</w:t>
      </w:r>
      <w:r w:rsidR="0072416E">
        <w:t xml:space="preserve"> in the sky</w:t>
      </w:r>
      <w:r w:rsidR="00802CCB">
        <w:t xml:space="preserve"> from the time they first see it until the time it disappears from view.</w:t>
      </w:r>
    </w:p>
    <w:p w14:paraId="40EF0DAC" w14:textId="5AD63773" w:rsidR="00AA06E3" w:rsidRDefault="00AA06E3" w:rsidP="00AA06E3">
      <w:pPr>
        <w:pStyle w:val="BodyTextIndent"/>
      </w:pPr>
    </w:p>
    <w:p w14:paraId="2DEC4EFC" w14:textId="77777777" w:rsidR="00AA06E3" w:rsidRDefault="00AA06E3" w:rsidP="00AA06E3">
      <w:pPr>
        <w:pStyle w:val="BodyTextIndent"/>
      </w:pPr>
    </w:p>
    <w:p w14:paraId="5D9EE8AB" w14:textId="77777777" w:rsidR="00AA06E3" w:rsidRDefault="00AA06E3" w:rsidP="00AA06E3">
      <w:pPr>
        <w:pStyle w:val="BodyTextIndent"/>
      </w:pPr>
    </w:p>
    <w:p w14:paraId="3450E122" w14:textId="77777777" w:rsidR="00AA06E3" w:rsidRDefault="00AA06E3" w:rsidP="00AA06E3">
      <w:pPr>
        <w:pStyle w:val="Footer"/>
        <w:tabs>
          <w:tab w:val="clear" w:pos="4320"/>
          <w:tab w:val="clear" w:pos="8640"/>
        </w:tabs>
      </w:pPr>
    </w:p>
    <w:p w14:paraId="2D30B652" w14:textId="77777777" w:rsidR="007B688C" w:rsidRDefault="007B688C" w:rsidP="00AA06E3">
      <w:pPr>
        <w:pStyle w:val="BodyTextIndent"/>
      </w:pPr>
    </w:p>
    <w:p w14:paraId="593A6D2D" w14:textId="72548F26" w:rsidR="007B688C" w:rsidRDefault="007B688C" w:rsidP="007B688C">
      <w:pPr>
        <w:pStyle w:val="BodyTextIndent"/>
      </w:pPr>
      <w:r>
        <w:rPr>
          <w:rFonts w:ascii="Baskerville Old Face" w:hAnsi="Baskerville Old Face"/>
          <w:noProof/>
        </w:rPr>
        <w:drawing>
          <wp:inline distT="0" distB="0" distL="0" distR="0" wp14:anchorId="317B4592" wp14:editId="63B1A35D">
            <wp:extent cx="233680" cy="233680"/>
            <wp:effectExtent l="0" t="0" r="0" b="0"/>
            <wp:docPr id="95" name="Picture 95" descr="icon_makes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con_makesens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Pr>
          <w:rFonts w:ascii="Baskerville Old Face" w:hAnsi="Baskerville Old Face"/>
        </w:rPr>
        <w:tab/>
      </w:r>
      <w:r>
        <w:t>On the diagram below mark and label the position of people</w:t>
      </w:r>
      <w:r w:rsidR="00A11010">
        <w:t xml:space="preserve"> on the Earth</w:t>
      </w:r>
      <w:r>
        <w:t xml:space="preserve"> for who it would currently be</w:t>
      </w:r>
      <w:r w:rsidR="00723C2F">
        <w:t xml:space="preserve"> sunrise, noon, sunset, and midnight. (You should have four separate marks and labels.)</w:t>
      </w:r>
    </w:p>
    <w:p w14:paraId="58A717B1" w14:textId="22484821" w:rsidR="004F438E" w:rsidRDefault="004F438E" w:rsidP="004F438E">
      <w:pPr>
        <w:pStyle w:val="BodyTextIndent"/>
      </w:pPr>
    </w:p>
    <w:p w14:paraId="40CF3437" w14:textId="4A03D9E7" w:rsidR="007B688C" w:rsidRDefault="004F438E" w:rsidP="00AA06E3">
      <w:pPr>
        <w:pStyle w:val="BodyTextIndent"/>
      </w:pPr>
      <w:r>
        <w:rPr>
          <w:noProof/>
        </w:rPr>
        <mc:AlternateContent>
          <mc:Choice Requires="wpg">
            <w:drawing>
              <wp:anchor distT="0" distB="0" distL="114300" distR="114300" simplePos="0" relativeHeight="251660288" behindDoc="0" locked="0" layoutInCell="1" allowOverlap="1" wp14:anchorId="5FB84B9C" wp14:editId="0BD3F894">
                <wp:simplePos x="0" y="0"/>
                <wp:positionH relativeFrom="column">
                  <wp:posOffset>279400</wp:posOffset>
                </wp:positionH>
                <wp:positionV relativeFrom="paragraph">
                  <wp:posOffset>259715</wp:posOffset>
                </wp:positionV>
                <wp:extent cx="5855335" cy="1651000"/>
                <wp:effectExtent l="0" t="0" r="0" b="0"/>
                <wp:wrapTopAndBottom/>
                <wp:docPr id="97"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5335" cy="1651000"/>
                          <a:chOff x="1624" y="9656"/>
                          <a:chExt cx="9221" cy="2600"/>
                        </a:xfrm>
                      </wpg:grpSpPr>
                      <wps:wsp>
                        <wps:cNvPr id="98" name="24-Point Star 1"/>
                        <wps:cNvSpPr>
                          <a:spLocks noChangeArrowheads="1"/>
                        </wps:cNvSpPr>
                        <wps:spPr bwMode="auto">
                          <a:xfrm>
                            <a:off x="1701" y="10084"/>
                            <a:ext cx="900" cy="900"/>
                          </a:xfrm>
                          <a:prstGeom prst="star24">
                            <a:avLst>
                              <a:gd name="adj" fmla="val 37500"/>
                            </a:avLst>
                          </a:prstGeom>
                          <a:solidFill>
                            <a:srgbClr val="FFFF00"/>
                          </a:solidFill>
                          <a:ln w="9525">
                            <a:solidFill>
                              <a:srgbClr val="4A7EBB"/>
                            </a:solidFill>
                            <a:miter lim="800000"/>
                            <a:headEnd/>
                            <a:tailEnd/>
                          </a:ln>
                          <a:effectLst/>
                          <a:extLs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pic:pic xmlns:pic="http://schemas.openxmlformats.org/drawingml/2006/picture">
                        <pic:nvPicPr>
                          <pic:cNvPr id="99" name="Picture 7" descr="mage result for stars clipart"/>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flipV="1">
                            <a:off x="9373" y="9656"/>
                            <a:ext cx="1472" cy="188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pic:pic xmlns:pic="http://schemas.openxmlformats.org/drawingml/2006/picture">
                        <pic:nvPicPr>
                          <pic:cNvPr id="100" name="Picture 8" descr="mage result for Earth from north pole"/>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5427" y="9843"/>
                            <a:ext cx="1680" cy="152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wps:wsp>
                        <wps:cNvPr id="101" name="Text Box 9"/>
                        <wps:cNvSpPr txBox="1">
                          <a:spLocks noChangeArrowheads="1"/>
                        </wps:cNvSpPr>
                        <wps:spPr bwMode="auto">
                          <a:xfrm>
                            <a:off x="1624" y="11536"/>
                            <a:ext cx="1260" cy="72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06E43C" w14:textId="77777777" w:rsidR="00F35CF2" w:rsidRPr="008F2B39" w:rsidRDefault="00F35CF2" w:rsidP="007B688C">
                              <w:pPr>
                                <w:ind w:left="0"/>
                                <w:rPr>
                                  <w:rFonts w:ascii="Arial" w:hAnsi="Arial" w:cs="Arial"/>
                                  <w:sz w:val="32"/>
                                  <w:szCs w:val="32"/>
                                </w:rPr>
                              </w:pPr>
                              <w:r w:rsidRPr="008F2B39">
                                <w:rPr>
                                  <w:rFonts w:ascii="Arial" w:hAnsi="Arial" w:cs="Arial"/>
                                  <w:sz w:val="32"/>
                                  <w:szCs w:val="32"/>
                                </w:rPr>
                                <w:t>SUN</w:t>
                              </w:r>
                            </w:p>
                          </w:txbxContent>
                        </wps:txbx>
                        <wps:bodyPr rot="0" vert="horz" wrap="square" lIns="91440" tIns="91440" rIns="91440" bIns="91440" anchor="t" anchorCtr="0" upright="1">
                          <a:noAutofit/>
                        </wps:bodyPr>
                      </wps:wsp>
                      <wps:wsp>
                        <wps:cNvPr id="102" name="Text Box 10"/>
                        <wps:cNvSpPr txBox="1">
                          <a:spLocks noChangeArrowheads="1"/>
                        </wps:cNvSpPr>
                        <wps:spPr bwMode="auto">
                          <a:xfrm>
                            <a:off x="5624" y="11536"/>
                            <a:ext cx="1420" cy="72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D6E942F" w14:textId="77777777" w:rsidR="00F35CF2" w:rsidRPr="008F2B39" w:rsidRDefault="00F35CF2" w:rsidP="007B688C">
                              <w:pPr>
                                <w:ind w:left="0"/>
                                <w:rPr>
                                  <w:rFonts w:ascii="Arial" w:hAnsi="Arial" w:cs="Arial"/>
                                  <w:sz w:val="32"/>
                                  <w:szCs w:val="32"/>
                                </w:rPr>
                              </w:pPr>
                              <w:r>
                                <w:rPr>
                                  <w:rFonts w:ascii="Arial" w:hAnsi="Arial" w:cs="Arial"/>
                                  <w:sz w:val="32"/>
                                  <w:szCs w:val="32"/>
                                </w:rPr>
                                <w:t>EARTH</w:t>
                              </w:r>
                            </w:p>
                          </w:txbxContent>
                        </wps:txbx>
                        <wps:bodyPr rot="0" vert="horz" wrap="square" lIns="91440" tIns="91440" rIns="91440" bIns="91440" anchor="t" anchorCtr="0" upright="1">
                          <a:noAutofit/>
                        </wps:bodyPr>
                      </wps:wsp>
                      <wps:wsp>
                        <wps:cNvPr id="103" name="Text Box 11"/>
                        <wps:cNvSpPr txBox="1">
                          <a:spLocks noChangeArrowheads="1"/>
                        </wps:cNvSpPr>
                        <wps:spPr bwMode="auto">
                          <a:xfrm>
                            <a:off x="9368" y="11488"/>
                            <a:ext cx="1420" cy="72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637A65D" w14:textId="77777777" w:rsidR="00F35CF2" w:rsidRPr="008F2B39" w:rsidRDefault="00F35CF2" w:rsidP="007B688C">
                              <w:pPr>
                                <w:ind w:left="0"/>
                                <w:rPr>
                                  <w:rFonts w:ascii="Arial" w:hAnsi="Arial" w:cs="Arial"/>
                                  <w:sz w:val="32"/>
                                  <w:szCs w:val="32"/>
                                </w:rPr>
                              </w:pPr>
                              <w:r>
                                <w:rPr>
                                  <w:rFonts w:ascii="Arial" w:hAnsi="Arial" w:cs="Arial"/>
                                  <w:sz w:val="32"/>
                                  <w:szCs w:val="32"/>
                                </w:rPr>
                                <w:t>STARS</w:t>
                              </w:r>
                            </w:p>
                          </w:txbxContent>
                        </wps:txbx>
                        <wps:bodyPr rot="0" vert="horz" wrap="square" lIns="91440" tIns="91440" rIns="91440" bIns="91440" anchor="t" anchorCtr="0" upright="1">
                          <a:noAutofit/>
                        </wps:bodyPr>
                      </wps:wsp>
                    </wpg:wgp>
                  </a:graphicData>
                </a:graphic>
              </wp:anchor>
            </w:drawing>
          </mc:Choice>
          <mc:Fallback>
            <w:pict>
              <v:group w14:anchorId="5FB84B9C" id="Group 12" o:spid="_x0000_s1054" style="position:absolute;left:0;text-align:left;margin-left:22pt;margin-top:20.45pt;width:461.05pt;height:130pt;z-index:251660288" coordorigin="1624,9656" coordsize="9221,26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">
                <v:shape id="24-Point Star 1" o:spid="_x0000_s1055" type="#_x0000_t92" style="position:absolute;left:1701;top:10084;width:90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" fillcolor="yellow" strokecolor="#4a7ebb"/>
                <v:shape id="Picture 7" o:spid="_x0000_s1056" type="#_x0000_t75" alt="mage result for stars clipart" style="position:absolute;left:9373;top:9656;width:1472;height:1888;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">
                  <v:imagedata r:id="rId20" r:href="rId30"/>
                </v:shape>
                <v:shape id="Picture 8" o:spid="_x0000_s1057" type="#_x0000_t75" alt="mage result for Earth from north pole" style="position:absolute;left:5427;top:9843;width:1680;height:15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">
                  <v:imagedata r:id="rId22" r:href="rId31"/>
                </v:shape>
                <v:shape id="Text Box 9" o:spid="_x0000_s1058" type="#_x0000_t202" style="position:absolute;left:1624;top:11536;width:126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" filled="f" stroked="f">
                  <v:textbox inset=",7.2pt,,7.2pt">
                    <w:txbxContent>
                      <w:p w14:paraId="0206E43C" w14:textId="77777777" w:rsidR="00F35CF2" w:rsidRPr="008F2B39" w:rsidRDefault="00F35CF2" w:rsidP="007B688C">
                        <w:pPr>
                          <w:ind w:left="0"/>
                          <w:rPr>
                            <w:rFonts w:ascii="Arial" w:hAnsi="Arial" w:cs="Arial"/>
                            <w:sz w:val="32"/>
                            <w:szCs w:val="32"/>
                          </w:rPr>
                        </w:pPr>
                        <w:r w:rsidRPr="008F2B39">
                          <w:rPr>
                            <w:rFonts w:ascii="Arial" w:hAnsi="Arial" w:cs="Arial"/>
                            <w:sz w:val="32"/>
                            <w:szCs w:val="32"/>
                          </w:rPr>
                          <w:t>SUN</w:t>
                        </w:r>
                      </w:p>
                    </w:txbxContent>
                  </v:textbox>
                </v:shape>
                <v:shape id="Text Box 10" o:spid="_x0000_s1059" type="#_x0000_t202" style="position:absolute;left:5624;top:11536;width:14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" filled="f" stroked="f">
                  <v:textbox inset=",7.2pt,,7.2pt">
                    <w:txbxContent>
                      <w:p w14:paraId="5D6E942F" w14:textId="77777777" w:rsidR="00F35CF2" w:rsidRPr="008F2B39" w:rsidRDefault="00F35CF2" w:rsidP="007B688C">
                        <w:pPr>
                          <w:ind w:left="0"/>
                          <w:rPr>
                            <w:rFonts w:ascii="Arial" w:hAnsi="Arial" w:cs="Arial"/>
                            <w:sz w:val="32"/>
                            <w:szCs w:val="32"/>
                          </w:rPr>
                        </w:pPr>
                        <w:r>
                          <w:rPr>
                            <w:rFonts w:ascii="Arial" w:hAnsi="Arial" w:cs="Arial"/>
                            <w:sz w:val="32"/>
                            <w:szCs w:val="32"/>
                          </w:rPr>
                          <w:t>EARTH</w:t>
                        </w:r>
                      </w:p>
                    </w:txbxContent>
                  </v:textbox>
                </v:shape>
                <v:shape id="Text Box 11" o:spid="_x0000_s1060" type="#_x0000_t202" style="position:absolute;left:9368;top:11488;width:14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" filled="f" stroked="f">
                  <v:textbox inset=",7.2pt,,7.2pt">
                    <w:txbxContent>
                      <w:p w14:paraId="7637A65D" w14:textId="77777777" w:rsidR="00F35CF2" w:rsidRPr="008F2B39" w:rsidRDefault="00F35CF2" w:rsidP="007B688C">
                        <w:pPr>
                          <w:ind w:left="0"/>
                          <w:rPr>
                            <w:rFonts w:ascii="Arial" w:hAnsi="Arial" w:cs="Arial"/>
                            <w:sz w:val="32"/>
                            <w:szCs w:val="32"/>
                          </w:rPr>
                        </w:pPr>
                        <w:r>
                          <w:rPr>
                            <w:rFonts w:ascii="Arial" w:hAnsi="Arial" w:cs="Arial"/>
                            <w:sz w:val="32"/>
                            <w:szCs w:val="32"/>
                          </w:rPr>
                          <w:t>STARS</w:t>
                        </w:r>
                      </w:p>
                    </w:txbxContent>
                  </v:textbox>
                </v:shape>
                <w10:wrap type="topAndBottom"/>
              </v:group>
            </w:pict>
          </mc:Fallback>
        </mc:AlternateContent>
      </w:r>
    </w:p>
    <w:p w14:paraId="37CA45EE" w14:textId="12F639DF" w:rsidR="00757BFF" w:rsidRDefault="00757BFF" w:rsidP="007F7FB3">
      <w:pPr>
        <w:pStyle w:val="Footer"/>
        <w:tabs>
          <w:tab w:val="clear" w:pos="4320"/>
          <w:tab w:val="clear" w:pos="8640"/>
        </w:tabs>
      </w:pPr>
    </w:p>
    <w:p w14:paraId="449E2539" w14:textId="2D626731" w:rsidR="007B688C" w:rsidRDefault="007B688C" w:rsidP="007F7FB3">
      <w:pPr>
        <w:pStyle w:val="Footer"/>
        <w:tabs>
          <w:tab w:val="clear" w:pos="4320"/>
          <w:tab w:val="clear" w:pos="8640"/>
        </w:tabs>
      </w:pPr>
    </w:p>
    <w:p w14:paraId="33277D31" w14:textId="77777777" w:rsidR="00723C2F" w:rsidRDefault="00723C2F" w:rsidP="00351941"/>
    <w:p w14:paraId="0CFA7E3F" w14:textId="77777777" w:rsidR="00723C2F" w:rsidRDefault="00723C2F" w:rsidP="00351941">
      <w:pPr>
        <w:pStyle w:val="Footer"/>
        <w:tabs>
          <w:tab w:val="clear" w:pos="4320"/>
          <w:tab w:val="clear" w:pos="8640"/>
        </w:tabs>
      </w:pPr>
    </w:p>
    <w:p w14:paraId="27234022" w14:textId="77777777" w:rsidR="004F438E" w:rsidRDefault="004F438E" w:rsidP="004F438E">
      <w:pPr>
        <w:pStyle w:val="BodyTextIndent"/>
      </w:pPr>
      <w:r w:rsidRPr="00351941">
        <w:rPr>
          <w:noProof/>
        </w:rPr>
        <w:drawing>
          <wp:inline distT="0" distB="0" distL="0" distR="0" wp14:anchorId="0E602DA0" wp14:editId="1AC2FB5D">
            <wp:extent cx="233680" cy="213360"/>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3680" cy="213360"/>
                    </a:xfrm>
                    <a:prstGeom prst="rect">
                      <a:avLst/>
                    </a:prstGeom>
                    <a:noFill/>
                    <a:ln>
                      <a:noFill/>
                    </a:ln>
                  </pic:spPr>
                </pic:pic>
              </a:graphicData>
            </a:graphic>
          </wp:inline>
        </w:drawing>
      </w:r>
      <w:r w:rsidRPr="00351941">
        <w:tab/>
      </w:r>
      <w:r>
        <w:t xml:space="preserve">Participate in a short class discussion about everyone’s ideas and make any notes you want to below. </w:t>
      </w:r>
    </w:p>
    <w:p w14:paraId="00C9E845" w14:textId="77777777" w:rsidR="00723C2F" w:rsidRDefault="00723C2F" w:rsidP="00351941"/>
    <w:p w14:paraId="249AB169" w14:textId="77777777" w:rsidR="00A11010" w:rsidRPr="00351941" w:rsidRDefault="00A11010" w:rsidP="00351941"/>
    <w:p w14:paraId="5D94DF63" w14:textId="77777777" w:rsidR="00A11010" w:rsidRPr="00351941" w:rsidRDefault="00A11010" w:rsidP="00351941"/>
    <w:p w14:paraId="623F9DF9" w14:textId="77777777" w:rsidR="00351941" w:rsidRPr="00351941" w:rsidRDefault="00351941" w:rsidP="00A11010">
      <w:pPr>
        <w:pStyle w:val="BodyTextIndent"/>
      </w:pPr>
    </w:p>
    <w:p w14:paraId="0C7F6458" w14:textId="4F5FE48D" w:rsidR="00351941" w:rsidRDefault="00351941" w:rsidP="00A11010">
      <w:pPr>
        <w:pStyle w:val="BodyTextIndent"/>
      </w:pPr>
    </w:p>
    <w:p w14:paraId="2CCFE577" w14:textId="77777777" w:rsidR="00351941" w:rsidRPr="00351941" w:rsidRDefault="00351941" w:rsidP="00A11010">
      <w:pPr>
        <w:pStyle w:val="BodyTextIndent"/>
      </w:pPr>
    </w:p>
    <w:p w14:paraId="334AB56D" w14:textId="77777777" w:rsidR="00A11010" w:rsidRDefault="00A11010" w:rsidP="00351941"/>
    <w:p w14:paraId="541EF5FB" w14:textId="77777777" w:rsidR="00A11010" w:rsidRDefault="00A11010" w:rsidP="00351941"/>
    <w:p w14:paraId="6D9C8654" w14:textId="5C09669D" w:rsidR="00F60F26" w:rsidRPr="00351941" w:rsidRDefault="00F60F26" w:rsidP="00351941">
      <w:pPr>
        <w:rPr>
          <w:noProof/>
        </w:rPr>
      </w:pPr>
    </w:p>
    <w:p w14:paraId="6DE54667" w14:textId="57A84644" w:rsidR="00A11010" w:rsidRDefault="00A11010" w:rsidP="004A63AE">
      <w:pPr>
        <w:pStyle w:val="Heading2"/>
      </w:pPr>
      <w:r>
        <w:lastRenderedPageBreak/>
        <w:t>Exploration #3: How does the sky change during the night?</w:t>
      </w:r>
    </w:p>
    <w:p w14:paraId="0FCAD8D4" w14:textId="77777777" w:rsidR="00A11010" w:rsidRDefault="00A11010" w:rsidP="00A11010"/>
    <w:p w14:paraId="73ECF6C8" w14:textId="560C270C" w:rsidR="00A11010" w:rsidRDefault="001C4AE3" w:rsidP="00A11010">
      <w:r>
        <w:t xml:space="preserve">In this </w:t>
      </w:r>
      <w:r w:rsidR="00351941">
        <w:t>exploration,</w:t>
      </w:r>
      <w:r>
        <w:t xml:space="preserve"> you will investigate some changes that can be seen in the sky during the nighttime.</w:t>
      </w:r>
    </w:p>
    <w:p w14:paraId="44630E9D" w14:textId="77777777" w:rsidR="00A11010" w:rsidRDefault="00A11010" w:rsidP="00A11010">
      <w:pPr>
        <w:pStyle w:val="BodyTextIndent"/>
      </w:pPr>
    </w:p>
    <w:p w14:paraId="4A82EEC8" w14:textId="566FCBFD" w:rsidR="00F60F26" w:rsidRDefault="00F60F26" w:rsidP="00F60F26">
      <w:pPr>
        <w:pStyle w:val="Footer"/>
        <w:tabs>
          <w:tab w:val="clear" w:pos="4320"/>
          <w:tab w:val="clear" w:pos="8640"/>
        </w:tabs>
      </w:pPr>
      <w:r>
        <w:rPr>
          <w:b/>
        </w:rPr>
        <w:t>STEP 1:</w:t>
      </w:r>
      <w:r>
        <w:t xml:space="preserve"> Rotate your Earth globe so that it is just after sunset for your person. </w:t>
      </w:r>
      <w:r w:rsidR="000F677D">
        <w:t xml:space="preserve">Now that the sky is getting </w:t>
      </w:r>
      <w:r w:rsidR="00351941">
        <w:t>dark,</w:t>
      </w:r>
      <w:r w:rsidR="000F677D">
        <w:t xml:space="preserve"> they will be able to see stars in the sky.</w:t>
      </w:r>
    </w:p>
    <w:p w14:paraId="1C0F48A6" w14:textId="77777777" w:rsidR="00F60F26" w:rsidRDefault="00F60F26" w:rsidP="00F60F26">
      <w:pPr>
        <w:pStyle w:val="Footer"/>
        <w:tabs>
          <w:tab w:val="clear" w:pos="4320"/>
          <w:tab w:val="clear" w:pos="8640"/>
        </w:tabs>
      </w:pPr>
    </w:p>
    <w:p w14:paraId="1162C18E" w14:textId="4FCBF84A" w:rsidR="00F60F26" w:rsidRDefault="000F677D" w:rsidP="00F60F26">
      <w:pPr>
        <w:pStyle w:val="Footer"/>
        <w:tabs>
          <w:tab w:val="clear" w:pos="4320"/>
          <w:tab w:val="clear" w:pos="8640"/>
        </w:tabs>
      </w:pPr>
      <w:r>
        <w:t>Look at the constellation star charts on the wall.</w:t>
      </w:r>
    </w:p>
    <w:p w14:paraId="273FA5E5" w14:textId="77777777" w:rsidR="000F677D" w:rsidRDefault="000F677D" w:rsidP="00F60F26">
      <w:pPr>
        <w:pStyle w:val="Footer"/>
        <w:tabs>
          <w:tab w:val="clear" w:pos="4320"/>
          <w:tab w:val="clear" w:pos="8640"/>
        </w:tabs>
      </w:pPr>
    </w:p>
    <w:p w14:paraId="50CD1E0A" w14:textId="5C792850" w:rsidR="000F677D" w:rsidRDefault="000F677D" w:rsidP="000F677D">
      <w:pPr>
        <w:pStyle w:val="BodyTextIndent"/>
      </w:pPr>
      <w:r>
        <w:rPr>
          <w:rFonts w:ascii="Baskerville Old Face" w:hAnsi="Baskerville Old Face"/>
          <w:noProof/>
        </w:rPr>
        <w:drawing>
          <wp:inline distT="0" distB="0" distL="0" distR="0" wp14:anchorId="68063B59" wp14:editId="521FBDBE">
            <wp:extent cx="233680" cy="233680"/>
            <wp:effectExtent l="0" t="0" r="0" b="0"/>
            <wp:docPr id="116" name="Picture 116" descr="icon_makes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con_makesens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Pr>
          <w:rFonts w:ascii="Baskerville Old Face" w:hAnsi="Baskerville Old Face"/>
        </w:rPr>
        <w:tab/>
      </w:r>
      <w:r w:rsidR="00A24094">
        <w:t>At this position, w</w:t>
      </w:r>
      <w:r>
        <w:t xml:space="preserve">hat </w:t>
      </w:r>
      <w:r w:rsidR="00B85243">
        <w:t>constellation is closest to be</w:t>
      </w:r>
      <w:r w:rsidR="004F438E">
        <w:t>ing</w:t>
      </w:r>
      <w:r w:rsidR="00B85243">
        <w:t xml:space="preserve"> directly overhead as viewed by your person?</w:t>
      </w:r>
    </w:p>
    <w:p w14:paraId="5F010E44" w14:textId="77777777" w:rsidR="000F677D" w:rsidRDefault="000F677D" w:rsidP="00F60F26">
      <w:pPr>
        <w:pStyle w:val="Footer"/>
        <w:tabs>
          <w:tab w:val="clear" w:pos="4320"/>
          <w:tab w:val="clear" w:pos="8640"/>
        </w:tabs>
      </w:pPr>
    </w:p>
    <w:p w14:paraId="0017C939" w14:textId="77777777" w:rsidR="00B85243" w:rsidRDefault="00B85243" w:rsidP="00F60F26">
      <w:pPr>
        <w:pStyle w:val="Footer"/>
        <w:tabs>
          <w:tab w:val="clear" w:pos="4320"/>
          <w:tab w:val="clear" w:pos="8640"/>
        </w:tabs>
      </w:pPr>
    </w:p>
    <w:p w14:paraId="5ACC1428" w14:textId="77777777" w:rsidR="00A24094" w:rsidRDefault="00A24094" w:rsidP="00F60F26">
      <w:pPr>
        <w:pStyle w:val="Footer"/>
        <w:tabs>
          <w:tab w:val="clear" w:pos="4320"/>
          <w:tab w:val="clear" w:pos="8640"/>
        </w:tabs>
      </w:pPr>
    </w:p>
    <w:p w14:paraId="0F4D4136" w14:textId="222C0869" w:rsidR="00B85243" w:rsidRDefault="00B85243" w:rsidP="00B85243">
      <w:pPr>
        <w:pStyle w:val="BodyTextIndent"/>
      </w:pPr>
      <w:r>
        <w:rPr>
          <w:rFonts w:ascii="Baskerville Old Face" w:hAnsi="Baskerville Old Face"/>
          <w:noProof/>
        </w:rPr>
        <w:drawing>
          <wp:inline distT="0" distB="0" distL="0" distR="0" wp14:anchorId="21CB6267" wp14:editId="128ABC39">
            <wp:extent cx="233680" cy="233680"/>
            <wp:effectExtent l="0" t="0" r="0" b="0"/>
            <wp:docPr id="118" name="Picture 118" descr="icon_makes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con_makesens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Pr>
          <w:rFonts w:ascii="Baskerville Old Face" w:hAnsi="Baskerville Old Face"/>
        </w:rPr>
        <w:tab/>
      </w:r>
      <w:r w:rsidR="00E1250C">
        <w:t xml:space="preserve">As the Earth continues to </w:t>
      </w:r>
      <w:r w:rsidR="004F438E">
        <w:t>rotate,</w:t>
      </w:r>
      <w:r w:rsidR="00E1250C">
        <w:t xml:space="preserve"> would this constellation always seem to be overhead to you</w:t>
      </w:r>
      <w:r w:rsidR="004F438E">
        <w:t>r</w:t>
      </w:r>
      <w:r w:rsidR="00E1250C">
        <w:t xml:space="preserve"> person? If not, </w:t>
      </w:r>
      <w:r w:rsidR="000C3343">
        <w:t>what other constellations would take its place?</w:t>
      </w:r>
    </w:p>
    <w:p w14:paraId="622E1E64" w14:textId="77777777" w:rsidR="00A24094" w:rsidRDefault="00A24094" w:rsidP="00F60F26">
      <w:pPr>
        <w:pStyle w:val="Footer"/>
        <w:tabs>
          <w:tab w:val="clear" w:pos="4320"/>
          <w:tab w:val="clear" w:pos="8640"/>
        </w:tabs>
      </w:pPr>
    </w:p>
    <w:p w14:paraId="100FDE1C" w14:textId="77777777" w:rsidR="00A24094" w:rsidRDefault="00A24094" w:rsidP="00F60F26">
      <w:pPr>
        <w:pStyle w:val="Footer"/>
        <w:tabs>
          <w:tab w:val="clear" w:pos="4320"/>
          <w:tab w:val="clear" w:pos="8640"/>
        </w:tabs>
      </w:pPr>
    </w:p>
    <w:p w14:paraId="3205B444" w14:textId="77777777" w:rsidR="00B85243" w:rsidRDefault="00B85243" w:rsidP="00F60F26">
      <w:pPr>
        <w:pStyle w:val="Footer"/>
        <w:tabs>
          <w:tab w:val="clear" w:pos="4320"/>
          <w:tab w:val="clear" w:pos="8640"/>
        </w:tabs>
      </w:pPr>
    </w:p>
    <w:p w14:paraId="1F0403B9" w14:textId="77777777" w:rsidR="000C3343" w:rsidRDefault="000C3343" w:rsidP="00F60F26">
      <w:pPr>
        <w:pStyle w:val="Footer"/>
        <w:tabs>
          <w:tab w:val="clear" w:pos="4320"/>
          <w:tab w:val="clear" w:pos="8640"/>
        </w:tabs>
      </w:pPr>
    </w:p>
    <w:p w14:paraId="39482018" w14:textId="60189A28" w:rsidR="000C3343" w:rsidRDefault="000C3343" w:rsidP="000C3343">
      <w:pPr>
        <w:pStyle w:val="Footer"/>
        <w:tabs>
          <w:tab w:val="clear" w:pos="4320"/>
          <w:tab w:val="clear" w:pos="8640"/>
        </w:tabs>
      </w:pPr>
      <w:r>
        <w:rPr>
          <w:b/>
        </w:rPr>
        <w:t>STEP 2:</w:t>
      </w:r>
      <w:r>
        <w:t xml:space="preserve"> </w:t>
      </w:r>
      <w:r w:rsidR="00D64E03">
        <w:t>Now consider how your person would see the stars change position in the sky as the Earth rotates.</w:t>
      </w:r>
    </w:p>
    <w:p w14:paraId="2FE6DFAD" w14:textId="77777777" w:rsidR="00D64E03" w:rsidRDefault="00D64E03" w:rsidP="000C3343">
      <w:pPr>
        <w:pStyle w:val="Footer"/>
        <w:tabs>
          <w:tab w:val="clear" w:pos="4320"/>
          <w:tab w:val="clear" w:pos="8640"/>
        </w:tabs>
      </w:pPr>
    </w:p>
    <w:p w14:paraId="004342F9" w14:textId="20D59D30" w:rsidR="000410EC" w:rsidRDefault="000410EC" w:rsidP="000410EC">
      <w:pPr>
        <w:pStyle w:val="BodyTextIndent"/>
      </w:pPr>
      <w:r>
        <w:rPr>
          <w:rFonts w:ascii="Baskerville Old Face" w:hAnsi="Baskerville Old Face"/>
          <w:noProof/>
        </w:rPr>
        <w:drawing>
          <wp:inline distT="0" distB="0" distL="0" distR="0" wp14:anchorId="2F6D0BF2" wp14:editId="05701351">
            <wp:extent cx="233680" cy="233680"/>
            <wp:effectExtent l="0" t="0" r="0" b="0"/>
            <wp:docPr id="119" name="Picture 119" descr="icon_makes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con_makesens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Pr>
          <w:rFonts w:ascii="Baskerville Old Face" w:hAnsi="Baskerville Old Face"/>
        </w:rPr>
        <w:tab/>
      </w:r>
      <w:r>
        <w:t>As the Earth rotates</w:t>
      </w:r>
      <w:r w:rsidR="004F438E">
        <w:t>,</w:t>
      </w:r>
      <w:r>
        <w:t xml:space="preserve"> from which direction would new constellations appear to rise? As this happens, in which direction would other constellations appear to set?</w:t>
      </w:r>
    </w:p>
    <w:p w14:paraId="1753ADE7" w14:textId="77777777" w:rsidR="000410EC" w:rsidRDefault="000410EC" w:rsidP="000C3343">
      <w:pPr>
        <w:pStyle w:val="Footer"/>
        <w:tabs>
          <w:tab w:val="clear" w:pos="4320"/>
          <w:tab w:val="clear" w:pos="8640"/>
        </w:tabs>
      </w:pPr>
    </w:p>
    <w:p w14:paraId="2EAC7973" w14:textId="77777777" w:rsidR="000410EC" w:rsidRDefault="000410EC" w:rsidP="000C3343">
      <w:pPr>
        <w:pStyle w:val="Footer"/>
        <w:tabs>
          <w:tab w:val="clear" w:pos="4320"/>
          <w:tab w:val="clear" w:pos="8640"/>
        </w:tabs>
      </w:pPr>
    </w:p>
    <w:p w14:paraId="4D6FCCCB" w14:textId="77777777" w:rsidR="009D5B6E" w:rsidRDefault="009D5B6E" w:rsidP="000C3343">
      <w:pPr>
        <w:pStyle w:val="Footer"/>
        <w:tabs>
          <w:tab w:val="clear" w:pos="4320"/>
          <w:tab w:val="clear" w:pos="8640"/>
        </w:tabs>
      </w:pPr>
    </w:p>
    <w:p w14:paraId="622AA9CC" w14:textId="1EAC2763" w:rsidR="00A24094" w:rsidRDefault="00A24094" w:rsidP="00A24094">
      <w:pPr>
        <w:pStyle w:val="BodyTextIndent"/>
      </w:pPr>
      <w:r>
        <w:rPr>
          <w:rFonts w:ascii="Baskerville Old Face" w:hAnsi="Baskerville Old Face"/>
          <w:noProof/>
        </w:rPr>
        <w:drawing>
          <wp:inline distT="0" distB="0" distL="0" distR="0" wp14:anchorId="19C0EE2C" wp14:editId="197DD984">
            <wp:extent cx="233680" cy="233680"/>
            <wp:effectExtent l="0" t="0" r="0" b="0"/>
            <wp:docPr id="117" name="Picture 117" descr="icon_makes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con_makesens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Pr>
          <w:rFonts w:ascii="Baskerville Old Face" w:hAnsi="Baskerville Old Face"/>
        </w:rPr>
        <w:tab/>
      </w:r>
      <w:r w:rsidR="00D64E03">
        <w:t>Describe how your person would see the position of the stars change in the sky from the time they first see them</w:t>
      </w:r>
      <w:r w:rsidR="009D5B6E">
        <w:t xml:space="preserve"> </w:t>
      </w:r>
      <w:r w:rsidR="00D64E03">
        <w:t xml:space="preserve">until the time they </w:t>
      </w:r>
      <w:r w:rsidR="009D5B6E">
        <w:t>set</w:t>
      </w:r>
      <w:r w:rsidR="00D64E03">
        <w:t>.</w:t>
      </w:r>
      <w:r w:rsidR="000410EC">
        <w:t xml:space="preserve"> </w:t>
      </w:r>
    </w:p>
    <w:p w14:paraId="4BC89277" w14:textId="77777777" w:rsidR="00A24094" w:rsidRDefault="00A24094" w:rsidP="00F60F26">
      <w:pPr>
        <w:pStyle w:val="Footer"/>
        <w:tabs>
          <w:tab w:val="clear" w:pos="4320"/>
          <w:tab w:val="clear" w:pos="8640"/>
        </w:tabs>
      </w:pPr>
    </w:p>
    <w:p w14:paraId="3DC96CE5" w14:textId="77777777" w:rsidR="00F60F26" w:rsidRDefault="00F60F26" w:rsidP="00A11010">
      <w:pPr>
        <w:pStyle w:val="BodyTextIndent"/>
      </w:pPr>
    </w:p>
    <w:p w14:paraId="28ED3010" w14:textId="77777777" w:rsidR="000410EC" w:rsidRDefault="000410EC" w:rsidP="00A11010">
      <w:pPr>
        <w:pStyle w:val="BodyTextIndent"/>
      </w:pPr>
    </w:p>
    <w:p w14:paraId="2E598F6F" w14:textId="77777777" w:rsidR="000410EC" w:rsidRDefault="000410EC" w:rsidP="00A11010">
      <w:pPr>
        <w:pStyle w:val="BodyTextIndent"/>
      </w:pPr>
    </w:p>
    <w:p w14:paraId="69641834" w14:textId="77777777" w:rsidR="009D483B" w:rsidRDefault="009D483B">
      <w:pPr>
        <w:pStyle w:val="Heading1"/>
      </w:pPr>
      <w:r>
        <w:lastRenderedPageBreak/>
        <w:t>Summarizing Questions</w:t>
      </w:r>
    </w:p>
    <w:p w14:paraId="4C7BB1E3" w14:textId="601303BE" w:rsidR="009D5B6E" w:rsidRDefault="009D483B" w:rsidP="009D5B6E">
      <w:pPr>
        <w:pStyle w:val="BodyTextIndent"/>
      </w:pPr>
      <w:r>
        <w:rPr>
          <w:b/>
        </w:rPr>
        <w:t>S1:</w:t>
      </w:r>
      <w:r>
        <w:tab/>
      </w:r>
      <w:r w:rsidR="009D5B6E">
        <w:t>Very often we will talk about how the Sun and stars 'move' across the sky. Is it really the Sun and stars moving that causes us to see them change positions? If not</w:t>
      </w:r>
      <w:r w:rsidR="004F438E">
        <w:t>,</w:t>
      </w:r>
      <w:r w:rsidR="009D5B6E">
        <w:t xml:space="preserve"> what does cause us to see these changes?</w:t>
      </w:r>
    </w:p>
    <w:p w14:paraId="400167F8" w14:textId="78AAD35E" w:rsidR="00E53A1C" w:rsidRDefault="00E53A1C" w:rsidP="00E53A1C">
      <w:pPr>
        <w:pStyle w:val="BodyTextIndent"/>
      </w:pPr>
    </w:p>
    <w:p w14:paraId="10FE7036" w14:textId="77777777" w:rsidR="00E53A1C" w:rsidRDefault="00E53A1C" w:rsidP="00E53A1C">
      <w:pPr>
        <w:pStyle w:val="BodyTextIndent"/>
      </w:pPr>
    </w:p>
    <w:p w14:paraId="3084CCCE" w14:textId="77777777" w:rsidR="009D5B6E" w:rsidRDefault="009D5B6E" w:rsidP="008C64DE">
      <w:pPr>
        <w:pStyle w:val="BodyTextIndent"/>
      </w:pPr>
    </w:p>
    <w:p w14:paraId="71B1D07A" w14:textId="77777777" w:rsidR="009D5B6E" w:rsidRDefault="009D5B6E" w:rsidP="008C64DE">
      <w:pPr>
        <w:pStyle w:val="BodyTextIndent"/>
      </w:pPr>
    </w:p>
    <w:p w14:paraId="1AB26209" w14:textId="77777777" w:rsidR="0010761E" w:rsidRDefault="0010761E" w:rsidP="008C64DE">
      <w:pPr>
        <w:pStyle w:val="BodyTextIndent"/>
      </w:pPr>
    </w:p>
    <w:p w14:paraId="4867AB8A" w14:textId="2F56C939" w:rsidR="0010761E" w:rsidRDefault="0010761E" w:rsidP="008C64DE">
      <w:pPr>
        <w:pStyle w:val="BodyTextIndent"/>
      </w:pPr>
    </w:p>
    <w:p w14:paraId="2F726F64" w14:textId="77777777" w:rsidR="004F438E" w:rsidRDefault="004F438E" w:rsidP="008C64DE">
      <w:pPr>
        <w:pStyle w:val="BodyTextIndent"/>
      </w:pPr>
    </w:p>
    <w:p w14:paraId="54D91279" w14:textId="77777777" w:rsidR="004F438E" w:rsidRDefault="004F438E" w:rsidP="008C64DE">
      <w:pPr>
        <w:pStyle w:val="BodyTextIndent"/>
      </w:pPr>
    </w:p>
    <w:p w14:paraId="03AD9CC4" w14:textId="77777777" w:rsidR="004F438E" w:rsidRDefault="004F438E" w:rsidP="008C64DE">
      <w:pPr>
        <w:pStyle w:val="BodyTextIndent"/>
      </w:pPr>
    </w:p>
    <w:p w14:paraId="4D97D826" w14:textId="77777777" w:rsidR="009D5B6E" w:rsidRDefault="009D5B6E" w:rsidP="008C64DE">
      <w:pPr>
        <w:pStyle w:val="BodyTextIndent"/>
      </w:pPr>
    </w:p>
    <w:p w14:paraId="0CBD5618" w14:textId="6A6CF4D7" w:rsidR="009D483B" w:rsidRDefault="008C64DE" w:rsidP="008C64DE">
      <w:pPr>
        <w:pStyle w:val="BodyTextIndent"/>
      </w:pPr>
      <w:r w:rsidRPr="008C64DE">
        <w:rPr>
          <w:b/>
        </w:rPr>
        <w:t>S2:</w:t>
      </w:r>
      <w:r>
        <w:tab/>
      </w:r>
      <w:r w:rsidR="0010761E">
        <w:t>Does everyone on the Earth have day and night at the same time? Why, or why not?</w:t>
      </w:r>
    </w:p>
    <w:p w14:paraId="569C9DAD" w14:textId="77777777" w:rsidR="009D483B" w:rsidRDefault="009D483B"/>
    <w:p w14:paraId="5159D036" w14:textId="77777777" w:rsidR="009D483B" w:rsidRDefault="009D483B"/>
    <w:p w14:paraId="722851EA" w14:textId="77777777" w:rsidR="00F8389F" w:rsidRDefault="00F8389F"/>
    <w:p w14:paraId="0FDB6AA8" w14:textId="77777777" w:rsidR="00F8389F" w:rsidRDefault="00F8389F"/>
    <w:p w14:paraId="7D9583B3" w14:textId="394ACF22" w:rsidR="009D483B" w:rsidRDefault="009D483B"/>
    <w:p w14:paraId="05F9251F" w14:textId="7C99A487" w:rsidR="004F438E" w:rsidRDefault="004F438E"/>
    <w:p w14:paraId="2D49BE3D" w14:textId="25CCAFCC" w:rsidR="004F438E" w:rsidRDefault="004F438E"/>
    <w:p w14:paraId="3880EEB1" w14:textId="77777777" w:rsidR="004F438E" w:rsidRDefault="004F438E"/>
    <w:p w14:paraId="09239EA8" w14:textId="77777777" w:rsidR="004F438E" w:rsidRDefault="004F438E"/>
    <w:p w14:paraId="6BEA734B" w14:textId="77777777" w:rsidR="00AA4561" w:rsidRDefault="00AA4561" w:rsidP="008C64DE">
      <w:pPr>
        <w:pStyle w:val="BodyTextIndent"/>
        <w:rPr>
          <w:b/>
        </w:rPr>
      </w:pPr>
    </w:p>
    <w:p w14:paraId="1B057BE8" w14:textId="3D27FED5" w:rsidR="009D483B" w:rsidRDefault="008C64DE" w:rsidP="00F8389F">
      <w:pPr>
        <w:pStyle w:val="BodyTextIndent"/>
      </w:pPr>
      <w:r w:rsidRPr="008C64DE">
        <w:rPr>
          <w:b/>
        </w:rPr>
        <w:t>S</w:t>
      </w:r>
      <w:r>
        <w:rPr>
          <w:b/>
        </w:rPr>
        <w:t>3</w:t>
      </w:r>
      <w:r w:rsidRPr="008C64DE">
        <w:rPr>
          <w:b/>
        </w:rPr>
        <w:t>:</w:t>
      </w:r>
      <w:r>
        <w:tab/>
      </w:r>
      <w:r w:rsidR="00F8389F">
        <w:t>Does the night sky look exact</w:t>
      </w:r>
      <w:r w:rsidR="004F438E">
        <w:t>ly the same</w:t>
      </w:r>
      <w:r w:rsidR="00F8389F">
        <w:t xml:space="preserve"> no matter what time you look at it? Why, or why not?</w:t>
      </w:r>
    </w:p>
    <w:p w14:paraId="1C7DA7D7" w14:textId="77777777" w:rsidR="004F438E" w:rsidRDefault="004F438E">
      <w:pPr>
        <w:spacing w:line="240" w:lineRule="auto"/>
        <w:ind w:left="0"/>
        <w:jc w:val="left"/>
      </w:pPr>
    </w:p>
    <w:p w14:paraId="1671DDAF" w14:textId="77777777" w:rsidR="004F438E" w:rsidRDefault="004F438E">
      <w:pPr>
        <w:spacing w:line="240" w:lineRule="auto"/>
        <w:ind w:left="0"/>
        <w:jc w:val="left"/>
      </w:pPr>
    </w:p>
    <w:p w14:paraId="5CC5FB50" w14:textId="77777777" w:rsidR="004F438E" w:rsidRDefault="004F438E">
      <w:pPr>
        <w:spacing w:line="240" w:lineRule="auto"/>
        <w:ind w:left="0"/>
        <w:jc w:val="left"/>
      </w:pPr>
    </w:p>
    <w:p w14:paraId="680D39A9" w14:textId="77777777" w:rsidR="004F438E" w:rsidRDefault="004F438E" w:rsidP="004F438E">
      <w:pPr>
        <w:spacing w:line="240" w:lineRule="auto"/>
        <w:ind w:left="0"/>
        <w:jc w:val="left"/>
      </w:pPr>
    </w:p>
    <w:p w14:paraId="5E69F3B1" w14:textId="77777777" w:rsidR="004F438E" w:rsidRDefault="004F438E" w:rsidP="004F438E">
      <w:pPr>
        <w:spacing w:line="240" w:lineRule="auto"/>
        <w:ind w:left="0"/>
        <w:jc w:val="left"/>
      </w:pPr>
    </w:p>
    <w:p w14:paraId="38E4B943" w14:textId="19FA5817" w:rsidR="004F438E" w:rsidRDefault="004F438E">
      <w:pPr>
        <w:spacing w:line="240" w:lineRule="auto"/>
        <w:ind w:left="0"/>
        <w:jc w:val="left"/>
      </w:pPr>
    </w:p>
    <w:p w14:paraId="4702BE02" w14:textId="0F1AC138" w:rsidR="004F438E" w:rsidRDefault="004F438E">
      <w:pPr>
        <w:spacing w:line="240" w:lineRule="auto"/>
        <w:ind w:left="0"/>
        <w:jc w:val="left"/>
      </w:pPr>
    </w:p>
    <w:p w14:paraId="55319004" w14:textId="00FCC17B" w:rsidR="004F438E" w:rsidRDefault="004F438E">
      <w:pPr>
        <w:spacing w:line="240" w:lineRule="auto"/>
        <w:ind w:left="0"/>
        <w:jc w:val="left"/>
      </w:pPr>
    </w:p>
    <w:p w14:paraId="7F0999F6" w14:textId="77777777" w:rsidR="004F438E" w:rsidRDefault="004F438E">
      <w:pPr>
        <w:spacing w:line="240" w:lineRule="auto"/>
        <w:ind w:left="0"/>
        <w:jc w:val="left"/>
      </w:pPr>
    </w:p>
    <w:p w14:paraId="763242F8" w14:textId="77777777" w:rsidR="004F438E" w:rsidRDefault="004F438E">
      <w:pPr>
        <w:spacing w:line="240" w:lineRule="auto"/>
        <w:ind w:left="0"/>
        <w:jc w:val="left"/>
      </w:pPr>
    </w:p>
    <w:p w14:paraId="65ABC432" w14:textId="05970956" w:rsidR="004F438E" w:rsidRDefault="004F438E" w:rsidP="004F438E">
      <w:pPr>
        <w:pStyle w:val="BodyTextIndent"/>
      </w:pPr>
      <w:r w:rsidRPr="00351941">
        <w:rPr>
          <w:noProof/>
        </w:rPr>
        <w:drawing>
          <wp:inline distT="0" distB="0" distL="0" distR="0" wp14:anchorId="09928FAE" wp14:editId="569EADB2">
            <wp:extent cx="233680" cy="2133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3680" cy="213360"/>
                    </a:xfrm>
                    <a:prstGeom prst="rect">
                      <a:avLst/>
                    </a:prstGeom>
                    <a:noFill/>
                    <a:ln>
                      <a:noFill/>
                    </a:ln>
                  </pic:spPr>
                </pic:pic>
              </a:graphicData>
            </a:graphic>
          </wp:inline>
        </w:drawing>
      </w:r>
      <w:r w:rsidRPr="00351941">
        <w:tab/>
      </w:r>
      <w:r>
        <w:t xml:space="preserve">Participate in a class discussion about everyone’s ideas and make any notes you want to below. </w:t>
      </w:r>
    </w:p>
    <w:p w14:paraId="71D8D8DD" w14:textId="12427147" w:rsidR="005118B0" w:rsidRPr="005118B0" w:rsidRDefault="005118B0" w:rsidP="005118B0">
      <w:pPr>
        <w:pStyle w:val="Heading1"/>
        <w:rPr>
          <w:i/>
        </w:rPr>
      </w:pPr>
      <w:r w:rsidRPr="004F438E">
        <w:lastRenderedPageBreak/>
        <w:t>Common Misconceptions</w:t>
      </w:r>
      <w:r w:rsidRPr="005118B0">
        <w:rPr>
          <w:i/>
        </w:rPr>
        <w:t xml:space="preserve"> </w:t>
      </w:r>
      <w:r w:rsidRPr="004F438E">
        <w:rPr>
          <w:b w:val="0"/>
          <w:i/>
        </w:rPr>
        <w:t>(for teachers only!)</w:t>
      </w:r>
    </w:p>
    <w:p w14:paraId="2704852E" w14:textId="5A283EEB" w:rsidR="005118B0" w:rsidRDefault="005118B0" w:rsidP="005118B0">
      <w:pPr>
        <w:pStyle w:val="BodyTextIndent"/>
        <w:ind w:left="720" w:firstLine="0"/>
      </w:pPr>
      <w:r>
        <w:t>Quite a lot of research has been done on</w:t>
      </w:r>
      <w:r w:rsidR="00A509E9">
        <w:t xml:space="preserve"> common ideas children (and some adults) have about the topics addressed by this activity.</w:t>
      </w:r>
      <w:r w:rsidR="00122919">
        <w:t xml:space="preserve"> </w:t>
      </w:r>
      <w:r w:rsidR="000A03D1">
        <w:t xml:space="preserve">Many are based on common experience that is simply misapplied to these situations. </w:t>
      </w:r>
      <w:r w:rsidR="00122919">
        <w:t>You may encounter some these in your classes.</w:t>
      </w:r>
    </w:p>
    <w:p w14:paraId="71077991" w14:textId="77777777" w:rsidR="00122919" w:rsidRDefault="00122919" w:rsidP="005118B0">
      <w:pPr>
        <w:pStyle w:val="BodyTextIndent"/>
        <w:ind w:left="720" w:firstLine="0"/>
      </w:pPr>
    </w:p>
    <w:p w14:paraId="2761CAA9" w14:textId="50B94749" w:rsidR="00122919" w:rsidRPr="000A03D1" w:rsidRDefault="00126AFF" w:rsidP="005118B0">
      <w:pPr>
        <w:pStyle w:val="BodyTextIndent"/>
        <w:ind w:left="720" w:firstLine="0"/>
        <w:rPr>
          <w:b/>
          <w:i/>
        </w:rPr>
      </w:pPr>
      <w:r w:rsidRPr="000A03D1">
        <w:rPr>
          <w:b/>
          <w:i/>
        </w:rPr>
        <w:t>Night is caused by</w:t>
      </w:r>
      <w:r w:rsidR="00854E2C">
        <w:rPr>
          <w:b/>
          <w:i/>
        </w:rPr>
        <w:t xml:space="preserve"> clouds / </w:t>
      </w:r>
      <w:r w:rsidRPr="000A03D1">
        <w:rPr>
          <w:b/>
          <w:i/>
        </w:rPr>
        <w:t>hills</w:t>
      </w:r>
      <w:r w:rsidR="00854E2C">
        <w:rPr>
          <w:b/>
          <w:i/>
        </w:rPr>
        <w:t xml:space="preserve"> / the Moon</w:t>
      </w:r>
      <w:r w:rsidRPr="000A03D1">
        <w:rPr>
          <w:b/>
          <w:i/>
        </w:rPr>
        <w:t xml:space="preserve"> blocking the Sun.</w:t>
      </w:r>
    </w:p>
    <w:p w14:paraId="5EC8AADA" w14:textId="057CA8F2" w:rsidR="000A03D1" w:rsidRDefault="000A03D1" w:rsidP="00122919">
      <w:pPr>
        <w:pStyle w:val="BodyTextIndent"/>
        <w:numPr>
          <w:ilvl w:val="0"/>
          <w:numId w:val="42"/>
        </w:numPr>
      </w:pPr>
      <w:r>
        <w:t>Students know from personal experience that blocking a source of light causes</w:t>
      </w:r>
      <w:r w:rsidR="00EB69E2">
        <w:t xml:space="preserve"> shadows and makes it darker. Th</w:t>
      </w:r>
      <w:r>
        <w:t>ey simply apply this reasoning to the Sun as well.</w:t>
      </w:r>
      <w:r w:rsidR="00854E2C">
        <w:t xml:space="preserve"> Experience of seeing the Sun set behind clouds or mountains may reinforce this.</w:t>
      </w:r>
    </w:p>
    <w:p w14:paraId="311A4C3F" w14:textId="77777777" w:rsidR="000A03D1" w:rsidRDefault="000A03D1" w:rsidP="00EB69E2">
      <w:pPr>
        <w:pStyle w:val="BodyTextIndent"/>
        <w:ind w:left="720" w:firstLine="0"/>
      </w:pPr>
    </w:p>
    <w:p w14:paraId="608764F6" w14:textId="04457094" w:rsidR="00EB69E2" w:rsidRPr="000A03D1" w:rsidRDefault="00854E2C" w:rsidP="00EB69E2">
      <w:pPr>
        <w:pStyle w:val="BodyTextIndent"/>
        <w:ind w:left="720" w:firstLine="0"/>
        <w:rPr>
          <w:b/>
          <w:i/>
        </w:rPr>
      </w:pPr>
      <w:r>
        <w:rPr>
          <w:b/>
          <w:i/>
        </w:rPr>
        <w:t>The Sun turns into the Moon at night</w:t>
      </w:r>
      <w:r w:rsidR="00EB69E2" w:rsidRPr="000A03D1">
        <w:rPr>
          <w:b/>
          <w:i/>
        </w:rPr>
        <w:t>.</w:t>
      </w:r>
    </w:p>
    <w:p w14:paraId="4539297A" w14:textId="1ADFB9DE" w:rsidR="00EB69E2" w:rsidRDefault="00FB54E0" w:rsidP="00EB69E2">
      <w:pPr>
        <w:pStyle w:val="BodyTextIndent"/>
        <w:numPr>
          <w:ilvl w:val="0"/>
          <w:numId w:val="42"/>
        </w:numPr>
      </w:pPr>
      <w:r>
        <w:t>Experience of light from a full moon shows that there can be a significant source of light at night. Some students may assume the day and night sources are the same but at a different power (like a dimmed light bulb).</w:t>
      </w:r>
    </w:p>
    <w:p w14:paraId="1AF77957" w14:textId="77777777" w:rsidR="00EB69E2" w:rsidRDefault="00EB69E2" w:rsidP="00EB69E2">
      <w:pPr>
        <w:pStyle w:val="BodyTextIndent"/>
        <w:ind w:left="720" w:firstLine="0"/>
      </w:pPr>
    </w:p>
    <w:p w14:paraId="75774EA4" w14:textId="31927145" w:rsidR="00FB54E0" w:rsidRPr="000A03D1" w:rsidRDefault="00FB54E0" w:rsidP="00FB54E0">
      <w:pPr>
        <w:pStyle w:val="BodyTextIndent"/>
        <w:ind w:left="720" w:firstLine="0"/>
        <w:rPr>
          <w:b/>
          <w:i/>
        </w:rPr>
      </w:pPr>
      <w:r>
        <w:rPr>
          <w:b/>
          <w:i/>
        </w:rPr>
        <w:t>The Sun stops shining at night</w:t>
      </w:r>
      <w:r w:rsidRPr="000A03D1">
        <w:rPr>
          <w:b/>
          <w:i/>
        </w:rPr>
        <w:t>.</w:t>
      </w:r>
    </w:p>
    <w:p w14:paraId="7D10E967" w14:textId="194FC797" w:rsidR="00FB54E0" w:rsidRDefault="000F39ED" w:rsidP="00FB54E0">
      <w:pPr>
        <w:pStyle w:val="BodyTextIndent"/>
        <w:numPr>
          <w:ilvl w:val="0"/>
          <w:numId w:val="42"/>
        </w:numPr>
      </w:pPr>
      <w:r>
        <w:t>All students have experience that turning off a light causes it to get dark. They simply apply this reasoning to the Sun as well.</w:t>
      </w:r>
    </w:p>
    <w:p w14:paraId="2ACF803C" w14:textId="77777777" w:rsidR="00FB54E0" w:rsidRDefault="00FB54E0" w:rsidP="00EB69E2">
      <w:pPr>
        <w:pStyle w:val="BodyTextIndent"/>
        <w:ind w:left="720" w:firstLine="0"/>
      </w:pPr>
    </w:p>
    <w:p w14:paraId="39A4E7A2" w14:textId="7D5A67E6" w:rsidR="000F39ED" w:rsidRPr="000A03D1" w:rsidRDefault="000F39ED" w:rsidP="000F39ED">
      <w:pPr>
        <w:pStyle w:val="BodyTextIndent"/>
        <w:ind w:left="720" w:firstLine="0"/>
        <w:rPr>
          <w:b/>
          <w:i/>
        </w:rPr>
      </w:pPr>
      <w:r>
        <w:rPr>
          <w:b/>
          <w:i/>
        </w:rPr>
        <w:t>The Sun goes around the Earth</w:t>
      </w:r>
      <w:r w:rsidRPr="000A03D1">
        <w:rPr>
          <w:b/>
          <w:i/>
        </w:rPr>
        <w:t>.</w:t>
      </w:r>
    </w:p>
    <w:p w14:paraId="3CA8FAA9" w14:textId="35CB762D" w:rsidR="000F39ED" w:rsidRDefault="00F35CF2" w:rsidP="00F35CF2">
      <w:pPr>
        <w:pStyle w:val="BodyTextIndent"/>
        <w:numPr>
          <w:ilvl w:val="0"/>
          <w:numId w:val="42"/>
        </w:numPr>
      </w:pPr>
      <w:r>
        <w:t>It is therefore easy to understand this idea because s</w:t>
      </w:r>
      <w:r w:rsidR="000F39ED">
        <w:t>imple observation of the Sun's motion in the sky gives the appeara</w:t>
      </w:r>
      <w:r>
        <w:t xml:space="preserve">nce that it is going around us. In </w:t>
      </w:r>
      <w:r w:rsidR="004F438E">
        <w:t>fact,</w:t>
      </w:r>
      <w:r>
        <w:t xml:space="preserve"> this was the prevailing scientific view for over 2,000 years!</w:t>
      </w:r>
    </w:p>
    <w:p w14:paraId="59816AB9" w14:textId="249D614B" w:rsidR="00A43014" w:rsidRDefault="00A43014">
      <w:pPr>
        <w:spacing w:line="240" w:lineRule="auto"/>
        <w:ind w:left="0"/>
        <w:jc w:val="left"/>
      </w:pPr>
      <w:r>
        <w:br w:type="page"/>
      </w:r>
    </w:p>
    <w:p w14:paraId="44AA4FF7" w14:textId="77777777" w:rsidR="00A43014" w:rsidRDefault="00A43014" w:rsidP="00A43014">
      <w:pPr>
        <w:pStyle w:val="BodyTextIndent"/>
        <w:ind w:left="1440" w:firstLine="0"/>
      </w:pPr>
    </w:p>
    <w:sectPr w:rsidR="00A43014" w:rsidSect="004A63AE">
      <w:headerReference w:type="even" r:id="rId32"/>
      <w:headerReference w:type="default" r:id="rId33"/>
      <w:footerReference w:type="even" r:id="rId34"/>
      <w:footerReference w:type="default" r:id="rId35"/>
      <w:headerReference w:type="first" r:id="rId36"/>
      <w:footerReference w:type="first" r:id="rId37"/>
      <w:pgSz w:w="12240" w:h="15840"/>
      <w:pgMar w:top="1440" w:right="1440" w:bottom="1440" w:left="1440" w:header="720" w:footer="10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1C49F" w14:textId="77777777" w:rsidR="00AB6AFC" w:rsidRDefault="00AB6AFC">
      <w:pPr>
        <w:spacing w:line="240" w:lineRule="auto"/>
      </w:pPr>
      <w:r>
        <w:separator/>
      </w:r>
    </w:p>
  </w:endnote>
  <w:endnote w:type="continuationSeparator" w:id="0">
    <w:p w14:paraId="6CB74775" w14:textId="77777777" w:rsidR="00AB6AFC" w:rsidRDefault="00AB6A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E1000AEF" w:usb1="5000A1FF" w:usb2="00000000" w:usb3="00000000" w:csb0="000001BF" w:csb1="00000000"/>
  </w:font>
  <w:font w:name="Book Antiqua Bold">
    <w:altName w:val="Book Antiqua"/>
    <w:panose1 w:val="02040702050305030304"/>
    <w:charset w:val="00"/>
    <w:family w:val="auto"/>
    <w:pitch w:val="variable"/>
    <w:sig w:usb0="03000000"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MS UI Gothic">
    <w:panose1 w:val="020B0600070205080204"/>
    <w:charset w:val="80"/>
    <w:family w:val="swiss"/>
    <w:pitch w:val="variable"/>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C6191" w14:textId="01CA33BA" w:rsidR="00F35CF2" w:rsidRDefault="00F35CF2">
    <w:pPr>
      <w:pStyle w:val="Even-pageFooter"/>
      <w:pBdr>
        <w:top w:val="single" w:sz="4" w:space="1" w:color="000000"/>
      </w:pBdr>
      <w:rPr>
        <w:rFonts w:ascii="Arial" w:hAnsi="Arial"/>
        <w:sz w:val="20"/>
      </w:rPr>
    </w:pPr>
    <w:r>
      <w:rPr>
        <w:rStyle w:val="PageNumber"/>
        <w:rFonts w:ascii="Arial" w:hAnsi="Arial"/>
        <w:b w:val="0"/>
        <w:sz w:val="20"/>
      </w:rPr>
      <w:fldChar w:fldCharType="begin"/>
    </w:r>
    <w:r>
      <w:rPr>
        <w:rStyle w:val="PageNumber"/>
        <w:rFonts w:ascii="Arial" w:hAnsi="Arial"/>
        <w:b w:val="0"/>
        <w:sz w:val="20"/>
      </w:rPr>
      <w:instrText xml:space="preserve"> PAGE </w:instrText>
    </w:r>
    <w:r>
      <w:rPr>
        <w:rStyle w:val="PageNumber"/>
        <w:rFonts w:ascii="Arial" w:hAnsi="Arial"/>
        <w:b w:val="0"/>
        <w:sz w:val="20"/>
      </w:rPr>
      <w:fldChar w:fldCharType="separate"/>
    </w:r>
    <w:r w:rsidR="00E8425C">
      <w:rPr>
        <w:rStyle w:val="PageNumber"/>
        <w:rFonts w:ascii="Arial" w:hAnsi="Arial"/>
        <w:b w:val="0"/>
        <w:noProof/>
        <w:sz w:val="20"/>
      </w:rPr>
      <w:t>2</w:t>
    </w:r>
    <w:r>
      <w:rPr>
        <w:rStyle w:val="PageNumber"/>
        <w:rFonts w:ascii="Arial" w:hAnsi="Arial"/>
        <w:b w:val="0"/>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1F696" w14:textId="6A65A007" w:rsidR="00F35CF2" w:rsidRDefault="00F35CF2">
    <w:pPr>
      <w:pStyle w:val="Odd-pagefooter"/>
      <w:pBdr>
        <w:top w:val="single" w:sz="4" w:space="1" w:color="auto"/>
      </w:pBdr>
      <w:rPr>
        <w:rFonts w:ascii="Arial" w:hAnsi="Arial"/>
        <w:sz w:val="20"/>
      </w:rPr>
    </w:pPr>
    <w:r>
      <w:rPr>
        <w:rStyle w:val="PageNumber"/>
        <w:rFonts w:ascii="Arial" w:hAnsi="Arial"/>
        <w:sz w:val="20"/>
      </w:rPr>
      <w:fldChar w:fldCharType="begin"/>
    </w:r>
    <w:r>
      <w:rPr>
        <w:rStyle w:val="PageNumber"/>
        <w:rFonts w:ascii="Arial" w:hAnsi="Arial"/>
        <w:sz w:val="20"/>
      </w:rPr>
      <w:instrText xml:space="preserve"> PAGE </w:instrText>
    </w:r>
    <w:r>
      <w:rPr>
        <w:rStyle w:val="PageNumber"/>
        <w:rFonts w:ascii="Arial" w:hAnsi="Arial"/>
        <w:sz w:val="20"/>
      </w:rPr>
      <w:fldChar w:fldCharType="separate"/>
    </w:r>
    <w:r w:rsidR="00E8425C">
      <w:rPr>
        <w:rStyle w:val="PageNumber"/>
        <w:rFonts w:ascii="Arial" w:hAnsi="Arial"/>
        <w:noProof/>
        <w:sz w:val="20"/>
      </w:rPr>
      <w:t>3</w:t>
    </w:r>
    <w:r>
      <w:rPr>
        <w:rStyle w:val="PageNumber"/>
        <w:rFonts w:ascii="Arial" w:hAnsi="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1AD7D" w14:textId="5D92D521" w:rsidR="00F35CF2" w:rsidRDefault="00F35CF2" w:rsidP="004A63AE">
    <w:pPr>
      <w:pStyle w:val="FirstPageFooter"/>
      <w:pBdr>
        <w:top w:val="single" w:sz="4" w:space="1" w:color="auto"/>
      </w:pBdr>
      <w:tabs>
        <w:tab w:val="clear" w:pos="9000"/>
        <w:tab w:val="right" w:pos="9360"/>
      </w:tabs>
      <w:rPr>
        <w:rFonts w:ascii="Arial" w:hAnsi="Arial"/>
        <w:color w:val="808080"/>
        <w:sz w:val="20"/>
      </w:rPr>
    </w:pPr>
    <w:r>
      <w:rPr>
        <w:rFonts w:ascii="Arial Black" w:hAnsi="Arial Black"/>
        <w:color w:val="808080"/>
        <w:sz w:val="20"/>
      </w:rPr>
      <w:tab/>
    </w:r>
    <w:r>
      <w:rPr>
        <w:rStyle w:val="PageNumber"/>
        <w:rFonts w:ascii="Arial" w:hAnsi="Arial"/>
        <w:b w:val="0"/>
        <w:color w:val="333333"/>
        <w:sz w:val="20"/>
      </w:rPr>
      <w:fldChar w:fldCharType="begin"/>
    </w:r>
    <w:r>
      <w:rPr>
        <w:rStyle w:val="PageNumber"/>
        <w:rFonts w:ascii="Arial" w:hAnsi="Arial"/>
        <w:b w:val="0"/>
        <w:color w:val="333333"/>
        <w:sz w:val="20"/>
      </w:rPr>
      <w:instrText xml:space="preserve"> PAGE </w:instrText>
    </w:r>
    <w:r>
      <w:rPr>
        <w:rStyle w:val="PageNumber"/>
        <w:rFonts w:ascii="Arial" w:hAnsi="Arial"/>
        <w:b w:val="0"/>
        <w:color w:val="333333"/>
        <w:sz w:val="20"/>
      </w:rPr>
      <w:fldChar w:fldCharType="separate"/>
    </w:r>
    <w:r w:rsidR="00E8425C">
      <w:rPr>
        <w:rStyle w:val="PageNumber"/>
        <w:rFonts w:ascii="Arial" w:hAnsi="Arial"/>
        <w:b w:val="0"/>
        <w:noProof/>
        <w:color w:val="333333"/>
        <w:sz w:val="20"/>
      </w:rPr>
      <w:t>1</w:t>
    </w:r>
    <w:r>
      <w:rPr>
        <w:rStyle w:val="PageNumber"/>
        <w:rFonts w:ascii="Arial" w:hAnsi="Arial"/>
        <w:b w:val="0"/>
        <w:color w:val="333333"/>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E83263" w14:textId="77777777" w:rsidR="00AB6AFC" w:rsidRDefault="00AB6AFC">
      <w:pPr>
        <w:spacing w:line="240" w:lineRule="auto"/>
      </w:pPr>
      <w:r>
        <w:separator/>
      </w:r>
    </w:p>
  </w:footnote>
  <w:footnote w:type="continuationSeparator" w:id="0">
    <w:p w14:paraId="433A1EDB" w14:textId="77777777" w:rsidR="00AB6AFC" w:rsidRDefault="00AB6AF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217DD" w14:textId="77777777" w:rsidR="00F35CF2" w:rsidRDefault="00F35CF2">
    <w:pPr>
      <w:pStyle w:val="Even-pageHeader"/>
      <w:pBdr>
        <w:bottom w:val="single" w:sz="4" w:space="1" w:color="auto"/>
      </w:pBdr>
      <w:rPr>
        <w:rFonts w:ascii="Arial" w:hAnsi="Arial"/>
        <w:color w:val="auto"/>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196B8" w14:textId="77777777" w:rsidR="00F35CF2" w:rsidRDefault="00F35CF2">
    <w:pPr>
      <w:pBdr>
        <w:bottom w:val="single" w:sz="4" w:space="1" w:color="auto"/>
      </w:pBdr>
      <w:tabs>
        <w:tab w:val="right" w:pos="9000"/>
      </w:tabs>
      <w:spacing w:after="40"/>
      <w:ind w:left="0"/>
      <w:jc w:val="right"/>
      <w:rPr>
        <w:rFonts w:ascii="Arial" w:hAnsi="Arial"/>
        <w:sz w:val="20"/>
      </w:rPr>
    </w:pPr>
  </w:p>
  <w:p w14:paraId="415FDF85" w14:textId="77777777" w:rsidR="00F35CF2" w:rsidRDefault="00F35CF2">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60" w:type="dxa"/>
      <w:jc w:val="center"/>
      <w:tblBorders>
        <w:top w:val="single" w:sz="18" w:space="0" w:color="auto"/>
        <w:bottom w:val="single" w:sz="18" w:space="0" w:color="auto"/>
      </w:tblBorders>
      <w:tblLook w:val="0000" w:firstRow="0" w:lastRow="0" w:firstColumn="0" w:lastColumn="0" w:noHBand="0" w:noVBand="0"/>
    </w:tblPr>
    <w:tblGrid>
      <w:gridCol w:w="2226"/>
      <w:gridCol w:w="7134"/>
    </w:tblGrid>
    <w:tr w:rsidR="00F35CF2" w14:paraId="3E22D170" w14:textId="77777777" w:rsidTr="00E8425C">
      <w:trPr>
        <w:trHeight w:val="1440"/>
        <w:jc w:val="center"/>
      </w:trPr>
      <w:tc>
        <w:tcPr>
          <w:tcW w:w="1167" w:type="pct"/>
          <w:tcBorders>
            <w:top w:val="single" w:sz="18" w:space="0" w:color="auto"/>
            <w:left w:val="nil"/>
            <w:bottom w:val="single" w:sz="18" w:space="0" w:color="auto"/>
            <w:right w:val="single" w:sz="6" w:space="0" w:color="auto"/>
          </w:tcBorders>
          <w:vAlign w:val="center"/>
        </w:tcPr>
        <w:p w14:paraId="7E9AC937" w14:textId="3698E138" w:rsidR="00F35CF2" w:rsidRPr="008E4A4A" w:rsidRDefault="00F35CF2" w:rsidP="004A63AE">
          <w:pPr>
            <w:spacing w:before="80" w:after="80"/>
            <w:ind w:left="0"/>
            <w:jc w:val="center"/>
            <w:rPr>
              <w:b/>
              <w:lang w:bidi="x-none"/>
            </w:rPr>
          </w:pPr>
          <w:r>
            <w:rPr>
              <w:lang w:bidi="x-none"/>
            </w:rPr>
            <w:br w:type="page"/>
          </w:r>
          <w:bookmarkStart w:id="0" w:name="_GoBack"/>
          <w:bookmarkEnd w:id="0"/>
          <w:r>
            <w:rPr>
              <w:lang w:bidi="x-none"/>
            </w:rPr>
            <w:br w:type="page"/>
          </w:r>
          <w:r>
            <w:rPr>
              <w:lang w:bidi="x-none"/>
            </w:rPr>
            <w:br w:type="page"/>
          </w:r>
          <w:r w:rsidR="004A63AE">
            <w:rPr>
              <w:b/>
              <w:noProof/>
            </w:rPr>
            <w:drawing>
              <wp:inline distT="0" distB="0" distL="0" distR="0" wp14:anchorId="2204E980" wp14:editId="1BCF5A1E">
                <wp:extent cx="1268379" cy="775743"/>
                <wp:effectExtent l="0" t="0" r="825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on.png"/>
                        <pic:cNvPicPr/>
                      </pic:nvPicPr>
                      <pic:blipFill>
                        <a:blip r:embed="rId1">
                          <a:extLst>
                            <a:ext uri="{28A0092B-C50C-407E-A947-70E740481C1C}">
                              <a14:useLocalDpi xmlns:a14="http://schemas.microsoft.com/office/drawing/2010/main" val="0"/>
                            </a:ext>
                          </a:extLst>
                        </a:blip>
                        <a:stretch>
                          <a:fillRect/>
                        </a:stretch>
                      </pic:blipFill>
                      <pic:spPr>
                        <a:xfrm>
                          <a:off x="0" y="0"/>
                          <a:ext cx="1290755" cy="789428"/>
                        </a:xfrm>
                        <a:prstGeom prst="rect">
                          <a:avLst/>
                        </a:prstGeom>
                      </pic:spPr>
                    </pic:pic>
                  </a:graphicData>
                </a:graphic>
              </wp:inline>
            </w:drawing>
          </w:r>
        </w:p>
      </w:tc>
      <w:tc>
        <w:tcPr>
          <w:tcW w:w="3833" w:type="pct"/>
          <w:tcBorders>
            <w:top w:val="single" w:sz="18" w:space="0" w:color="auto"/>
            <w:left w:val="single" w:sz="6" w:space="0" w:color="auto"/>
            <w:bottom w:val="single" w:sz="18" w:space="0" w:color="auto"/>
            <w:right w:val="nil"/>
          </w:tcBorders>
          <w:shd w:val="clear" w:color="auto" w:fill="FFFFFF"/>
          <w:vAlign w:val="center"/>
        </w:tcPr>
        <w:p w14:paraId="1326449C" w14:textId="77777777" w:rsidR="00F35CF2" w:rsidRPr="00E474D5" w:rsidRDefault="00F35CF2" w:rsidP="004A63AE">
          <w:pPr>
            <w:pStyle w:val="Heading7"/>
            <w:spacing w:before="60" w:line="240" w:lineRule="auto"/>
            <w:ind w:left="318" w:right="-72"/>
            <w:jc w:val="left"/>
            <w:rPr>
              <w:sz w:val="40"/>
              <w:lang w:bidi="x-none"/>
            </w:rPr>
          </w:pPr>
          <w:r>
            <w:rPr>
              <w:sz w:val="40"/>
              <w:lang w:bidi="x-none"/>
            </w:rPr>
            <w:t>The Changing Sky - 1</w:t>
          </w:r>
        </w:p>
      </w:tc>
    </w:tr>
  </w:tbl>
  <w:p w14:paraId="58C99B70" w14:textId="77777777" w:rsidR="00F35CF2" w:rsidRDefault="00F35CF2">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upperLetter"/>
      <w:lvlText w:val="%1."/>
      <w:lvlJc w:val="left"/>
      <w:pPr>
        <w:tabs>
          <w:tab w:val="num" w:pos="648"/>
        </w:tabs>
        <w:ind w:left="648" w:hanging="360"/>
      </w:pPr>
    </w:lvl>
  </w:abstractNum>
  <w:abstractNum w:abstractNumId="1" w15:restartNumberingAfterBreak="0">
    <w:nsid w:val="00000002"/>
    <w:multiLevelType w:val="singleLevel"/>
    <w:tmpl w:val="00000000"/>
    <w:lvl w:ilvl="0">
      <w:start w:val="1"/>
      <w:numFmt w:val="bullet"/>
      <w:lvlText w:val=""/>
      <w:lvlJc w:val="left"/>
      <w:pPr>
        <w:tabs>
          <w:tab w:val="num" w:pos="648"/>
        </w:tabs>
        <w:ind w:left="648" w:hanging="360"/>
      </w:pPr>
      <w:rPr>
        <w:rFonts w:ascii="Wingdings 3" w:hAnsi="Wingdings 3" w:hint="default"/>
      </w:rPr>
    </w:lvl>
  </w:abstractNum>
  <w:abstractNum w:abstractNumId="2" w15:restartNumberingAfterBreak="0">
    <w:nsid w:val="00000003"/>
    <w:multiLevelType w:val="singleLevel"/>
    <w:tmpl w:val="00000000"/>
    <w:lvl w:ilvl="0">
      <w:start w:val="1"/>
      <w:numFmt w:val="bullet"/>
      <w:lvlText w:val=""/>
      <w:lvlJc w:val="left"/>
      <w:pPr>
        <w:tabs>
          <w:tab w:val="num" w:pos="360"/>
        </w:tabs>
        <w:ind w:left="360" w:hanging="360"/>
      </w:pPr>
      <w:rPr>
        <w:rFonts w:ascii="Webdings" w:hAnsi="Book Antiqua" w:hint="default"/>
        <w:sz w:val="28"/>
      </w:rPr>
    </w:lvl>
  </w:abstractNum>
  <w:abstractNum w:abstractNumId="3"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00005"/>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000006"/>
    <w:multiLevelType w:val="singleLevel"/>
    <w:tmpl w:val="00000000"/>
    <w:lvl w:ilvl="0">
      <w:start w:val="1"/>
      <w:numFmt w:val="bullet"/>
      <w:lvlText w:val=""/>
      <w:lvlJc w:val="left"/>
      <w:pPr>
        <w:tabs>
          <w:tab w:val="num" w:pos="648"/>
        </w:tabs>
        <w:ind w:left="648" w:hanging="360"/>
      </w:pPr>
      <w:rPr>
        <w:rFonts w:ascii="Wingdings 3" w:hAnsi="Wingdings 3" w:hint="default"/>
      </w:rPr>
    </w:lvl>
  </w:abstractNum>
  <w:abstractNum w:abstractNumId="6" w15:restartNumberingAfterBreak="0">
    <w:nsid w:val="00000007"/>
    <w:multiLevelType w:val="singleLevel"/>
    <w:tmpl w:val="00000000"/>
    <w:lvl w:ilvl="0">
      <w:start w:val="1"/>
      <w:numFmt w:val="decimal"/>
      <w:lvlText w:val="%1."/>
      <w:lvlJc w:val="left"/>
      <w:pPr>
        <w:tabs>
          <w:tab w:val="num" w:pos="706"/>
        </w:tabs>
        <w:ind w:left="706" w:hanging="360"/>
      </w:pPr>
      <w:rPr>
        <w:rFonts w:hint="default"/>
      </w:rPr>
    </w:lvl>
  </w:abstractNum>
  <w:abstractNum w:abstractNumId="7" w15:restartNumberingAfterBreak="0">
    <w:nsid w:val="00000008"/>
    <w:multiLevelType w:val="singleLevel"/>
    <w:tmpl w:val="00000000"/>
    <w:lvl w:ilvl="0">
      <w:start w:val="1"/>
      <w:numFmt w:val="bullet"/>
      <w:lvlText w:val=""/>
      <w:lvlJc w:val="left"/>
      <w:pPr>
        <w:tabs>
          <w:tab w:val="num" w:pos="504"/>
        </w:tabs>
        <w:ind w:left="432" w:hanging="288"/>
      </w:pPr>
      <w:rPr>
        <w:rFonts w:ascii="Symbol" w:hAnsi="Symbol" w:hint="default"/>
      </w:rPr>
    </w:lvl>
  </w:abstractNum>
  <w:abstractNum w:abstractNumId="8" w15:restartNumberingAfterBreak="0">
    <w:nsid w:val="00000009"/>
    <w:multiLevelType w:val="singleLevel"/>
    <w:tmpl w:val="00000000"/>
    <w:lvl w:ilvl="0">
      <w:start w:val="1"/>
      <w:numFmt w:val="bullet"/>
      <w:lvlText w:val=""/>
      <w:lvlJc w:val="left"/>
      <w:pPr>
        <w:tabs>
          <w:tab w:val="num" w:pos="648"/>
        </w:tabs>
        <w:ind w:left="648" w:hanging="360"/>
      </w:pPr>
      <w:rPr>
        <w:rFonts w:ascii="Wingdings 3" w:hAnsi="Wingdings 3" w:hint="default"/>
      </w:rPr>
    </w:lvl>
  </w:abstractNum>
  <w:abstractNum w:abstractNumId="9" w15:restartNumberingAfterBreak="0">
    <w:nsid w:val="0000000A"/>
    <w:multiLevelType w:val="singleLevel"/>
    <w:tmpl w:val="00000000"/>
    <w:lvl w:ilvl="0">
      <w:start w:val="1"/>
      <w:numFmt w:val="bullet"/>
      <w:lvlText w:val=""/>
      <w:lvlJc w:val="left"/>
      <w:pPr>
        <w:tabs>
          <w:tab w:val="num" w:pos="504"/>
        </w:tabs>
        <w:ind w:left="432" w:hanging="288"/>
      </w:pPr>
      <w:rPr>
        <w:rFonts w:ascii="Symbol" w:hAnsi="Symbol" w:hint="default"/>
      </w:rPr>
    </w:lvl>
  </w:abstractNum>
  <w:abstractNum w:abstractNumId="10" w15:restartNumberingAfterBreak="0">
    <w:nsid w:val="0000000B"/>
    <w:multiLevelType w:val="singleLevel"/>
    <w:tmpl w:val="00000000"/>
    <w:lvl w:ilvl="0">
      <w:start w:val="1"/>
      <w:numFmt w:val="bullet"/>
      <w:lvlText w:val=""/>
      <w:lvlJc w:val="left"/>
      <w:pPr>
        <w:tabs>
          <w:tab w:val="num" w:pos="648"/>
        </w:tabs>
        <w:ind w:left="648" w:hanging="360"/>
      </w:pPr>
      <w:rPr>
        <w:rFonts w:ascii="Wingdings 3" w:hAnsi="Wingdings 3" w:hint="default"/>
      </w:rPr>
    </w:lvl>
  </w:abstractNum>
  <w:abstractNum w:abstractNumId="11" w15:restartNumberingAfterBreak="0">
    <w:nsid w:val="0000000C"/>
    <w:multiLevelType w:val="singleLevel"/>
    <w:tmpl w:val="00000000"/>
    <w:lvl w:ilvl="0">
      <w:start w:val="1"/>
      <w:numFmt w:val="bullet"/>
      <w:lvlText w:val=""/>
      <w:lvlJc w:val="left"/>
      <w:pPr>
        <w:tabs>
          <w:tab w:val="num" w:pos="504"/>
        </w:tabs>
        <w:ind w:left="432" w:hanging="288"/>
      </w:pPr>
      <w:rPr>
        <w:rFonts w:ascii="Symbol" w:hAnsi="Symbol" w:hint="default"/>
      </w:rPr>
    </w:lvl>
  </w:abstractNum>
  <w:abstractNum w:abstractNumId="12" w15:restartNumberingAfterBreak="0">
    <w:nsid w:val="0000000D"/>
    <w:multiLevelType w:val="singleLevel"/>
    <w:tmpl w:val="00000000"/>
    <w:lvl w:ilvl="0">
      <w:start w:val="1"/>
      <w:numFmt w:val="bullet"/>
      <w:lvlText w:val=""/>
      <w:lvlJc w:val="left"/>
      <w:pPr>
        <w:tabs>
          <w:tab w:val="num" w:pos="648"/>
        </w:tabs>
        <w:ind w:left="648" w:hanging="360"/>
      </w:pPr>
      <w:rPr>
        <w:rFonts w:ascii="Wingdings 3" w:hAnsi="Wingdings 3" w:hint="default"/>
      </w:rPr>
    </w:lvl>
  </w:abstractNum>
  <w:abstractNum w:abstractNumId="13" w15:restartNumberingAfterBreak="0">
    <w:nsid w:val="0000000E"/>
    <w:multiLevelType w:val="singleLevel"/>
    <w:tmpl w:val="00000000"/>
    <w:lvl w:ilvl="0">
      <w:start w:val="1"/>
      <w:numFmt w:val="bullet"/>
      <w:lvlText w:val=""/>
      <w:lvlJc w:val="left"/>
      <w:pPr>
        <w:tabs>
          <w:tab w:val="num" w:pos="504"/>
        </w:tabs>
        <w:ind w:left="432" w:hanging="288"/>
      </w:pPr>
      <w:rPr>
        <w:rFonts w:ascii="Symbol" w:hAnsi="Symbol" w:hint="default"/>
      </w:rPr>
    </w:lvl>
  </w:abstractNum>
  <w:abstractNum w:abstractNumId="14" w15:restartNumberingAfterBreak="0">
    <w:nsid w:val="0000000F"/>
    <w:multiLevelType w:val="singleLevel"/>
    <w:tmpl w:val="00000000"/>
    <w:lvl w:ilvl="0">
      <w:start w:val="1"/>
      <w:numFmt w:val="bullet"/>
      <w:lvlText w:val=""/>
      <w:lvlJc w:val="left"/>
      <w:pPr>
        <w:tabs>
          <w:tab w:val="num" w:pos="648"/>
        </w:tabs>
        <w:ind w:left="648" w:hanging="360"/>
      </w:pPr>
      <w:rPr>
        <w:rFonts w:ascii="Wingdings 3" w:hAnsi="Wingdings 3" w:hint="default"/>
      </w:rPr>
    </w:lvl>
  </w:abstractNum>
  <w:abstractNum w:abstractNumId="15" w15:restartNumberingAfterBreak="0">
    <w:nsid w:val="00000010"/>
    <w:multiLevelType w:val="singleLevel"/>
    <w:tmpl w:val="00050409"/>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00000011"/>
    <w:multiLevelType w:val="singleLevel"/>
    <w:tmpl w:val="00050409"/>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00000012"/>
    <w:multiLevelType w:val="singleLevel"/>
    <w:tmpl w:val="00000000"/>
    <w:lvl w:ilvl="0">
      <w:start w:val="1"/>
      <w:numFmt w:val="bullet"/>
      <w:lvlText w:val=""/>
      <w:lvlJc w:val="left"/>
      <w:pPr>
        <w:tabs>
          <w:tab w:val="num" w:pos="648"/>
        </w:tabs>
        <w:ind w:left="648" w:hanging="360"/>
      </w:pPr>
      <w:rPr>
        <w:rFonts w:ascii="Wingdings 3" w:hAnsi="Wingdings 3" w:hint="default"/>
      </w:rPr>
    </w:lvl>
  </w:abstractNum>
  <w:abstractNum w:abstractNumId="18" w15:restartNumberingAfterBreak="0">
    <w:nsid w:val="00000013"/>
    <w:multiLevelType w:val="singleLevel"/>
    <w:tmpl w:val="00000000"/>
    <w:lvl w:ilvl="0">
      <w:start w:val="1"/>
      <w:numFmt w:val="bullet"/>
      <w:lvlText w:val=""/>
      <w:lvlJc w:val="left"/>
      <w:pPr>
        <w:tabs>
          <w:tab w:val="num" w:pos="648"/>
        </w:tabs>
        <w:ind w:left="648" w:hanging="360"/>
      </w:pPr>
      <w:rPr>
        <w:rFonts w:ascii="Wingdings 3" w:hAnsi="Wingdings 3" w:hint="default"/>
      </w:rPr>
    </w:lvl>
  </w:abstractNum>
  <w:abstractNum w:abstractNumId="19" w15:restartNumberingAfterBreak="0">
    <w:nsid w:val="00000014"/>
    <w:multiLevelType w:val="singleLevel"/>
    <w:tmpl w:val="00000000"/>
    <w:lvl w:ilvl="0">
      <w:start w:val="1"/>
      <w:numFmt w:val="bullet"/>
      <w:lvlText w:val=""/>
      <w:lvlJc w:val="left"/>
      <w:pPr>
        <w:tabs>
          <w:tab w:val="num" w:pos="648"/>
        </w:tabs>
        <w:ind w:left="648" w:hanging="360"/>
      </w:pPr>
      <w:rPr>
        <w:rFonts w:ascii="Wingdings 3" w:hAnsi="Wingdings 3" w:hint="default"/>
      </w:rPr>
    </w:lvl>
  </w:abstractNum>
  <w:abstractNum w:abstractNumId="20" w15:restartNumberingAfterBreak="0">
    <w:nsid w:val="00000015"/>
    <w:multiLevelType w:val="singleLevel"/>
    <w:tmpl w:val="00000000"/>
    <w:lvl w:ilvl="0">
      <w:start w:val="1"/>
      <w:numFmt w:val="bullet"/>
      <w:lvlText w:val=""/>
      <w:lvlJc w:val="left"/>
      <w:pPr>
        <w:tabs>
          <w:tab w:val="num" w:pos="648"/>
        </w:tabs>
        <w:ind w:left="648" w:hanging="360"/>
      </w:pPr>
      <w:rPr>
        <w:rFonts w:ascii="Wingdings 3" w:hAnsi="Wingdings 3" w:hint="default"/>
      </w:rPr>
    </w:lvl>
  </w:abstractNum>
  <w:abstractNum w:abstractNumId="21" w15:restartNumberingAfterBreak="0">
    <w:nsid w:val="00000016"/>
    <w:multiLevelType w:val="singleLevel"/>
    <w:tmpl w:val="000F0409"/>
    <w:lvl w:ilvl="0">
      <w:start w:val="1"/>
      <w:numFmt w:val="decimal"/>
      <w:lvlText w:val="%1."/>
      <w:lvlJc w:val="left"/>
      <w:pPr>
        <w:tabs>
          <w:tab w:val="num" w:pos="360"/>
        </w:tabs>
        <w:ind w:left="360" w:hanging="360"/>
      </w:pPr>
      <w:rPr>
        <w:rFonts w:hint="default"/>
      </w:rPr>
    </w:lvl>
  </w:abstractNum>
  <w:abstractNum w:abstractNumId="22" w15:restartNumberingAfterBreak="0">
    <w:nsid w:val="00000017"/>
    <w:multiLevelType w:val="singleLevel"/>
    <w:tmpl w:val="00000000"/>
    <w:lvl w:ilvl="0">
      <w:start w:val="1"/>
      <w:numFmt w:val="bullet"/>
      <w:lvlText w:val=""/>
      <w:lvlJc w:val="left"/>
      <w:pPr>
        <w:tabs>
          <w:tab w:val="num" w:pos="504"/>
        </w:tabs>
        <w:ind w:left="432" w:hanging="288"/>
      </w:pPr>
      <w:rPr>
        <w:rFonts w:ascii="Symbol" w:hAnsi="Symbol" w:hint="default"/>
      </w:rPr>
    </w:lvl>
  </w:abstractNum>
  <w:abstractNum w:abstractNumId="23" w15:restartNumberingAfterBreak="0">
    <w:nsid w:val="38625672"/>
    <w:multiLevelType w:val="hybridMultilevel"/>
    <w:tmpl w:val="304C57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1"/>
  </w:num>
  <w:num w:numId="7">
    <w:abstractNumId w:val="0"/>
  </w:num>
  <w:num w:numId="8">
    <w:abstractNumId w:val="1"/>
  </w:num>
  <w:num w:numId="9">
    <w:abstractNumId w:val="5"/>
  </w:num>
  <w:num w:numId="10">
    <w:abstractNumId w:val="0"/>
  </w:num>
  <w:num w:numId="11">
    <w:abstractNumId w:val="0"/>
  </w:num>
  <w:num w:numId="12">
    <w:abstractNumId w:val="1"/>
  </w:num>
  <w:num w:numId="13">
    <w:abstractNumId w:val="2"/>
  </w:num>
  <w:num w:numId="14">
    <w:abstractNumId w:val="3"/>
  </w:num>
  <w:num w:numId="15">
    <w:abstractNumId w:val="4"/>
  </w:num>
  <w:num w:numId="16">
    <w:abstractNumId w:val="5"/>
  </w:num>
  <w:num w:numId="17">
    <w:abstractNumId w:val="6"/>
  </w:num>
  <w:num w:numId="18">
    <w:abstractNumId w:val="7"/>
  </w:num>
  <w:num w:numId="19">
    <w:abstractNumId w:val="8"/>
  </w:num>
  <w:num w:numId="20">
    <w:abstractNumId w:val="9"/>
  </w:num>
  <w:num w:numId="21">
    <w:abstractNumId w:val="10"/>
  </w:num>
  <w:num w:numId="22">
    <w:abstractNumId w:val="11"/>
  </w:num>
  <w:num w:numId="23">
    <w:abstractNumId w:val="12"/>
  </w:num>
  <w:num w:numId="24">
    <w:abstractNumId w:val="13"/>
  </w:num>
  <w:num w:numId="25">
    <w:abstractNumId w:val="14"/>
  </w:num>
  <w:num w:numId="26">
    <w:abstractNumId w:val="15"/>
  </w:num>
  <w:num w:numId="27">
    <w:abstractNumId w:val="16"/>
  </w:num>
  <w:num w:numId="28">
    <w:abstractNumId w:val="17"/>
  </w:num>
  <w:num w:numId="29">
    <w:abstractNumId w:val="18"/>
  </w:num>
  <w:num w:numId="30">
    <w:abstractNumId w:val="19"/>
  </w:num>
  <w:num w:numId="31">
    <w:abstractNumId w:val="20"/>
  </w:num>
  <w:num w:numId="32">
    <w:abstractNumId w:val="21"/>
  </w:num>
  <w:num w:numId="33">
    <w:abstractNumId w:val="22"/>
  </w:num>
  <w:num w:numId="34">
    <w:abstractNumId w:val="1"/>
  </w:num>
  <w:num w:numId="35">
    <w:abstractNumId w:val="2"/>
  </w:num>
  <w:num w:numId="36">
    <w:abstractNumId w:val="3"/>
  </w:num>
  <w:num w:numId="37">
    <w:abstractNumId w:val="0"/>
  </w:num>
  <w:num w:numId="38">
    <w:abstractNumId w:val="1"/>
  </w:num>
  <w:num w:numId="39">
    <w:abstractNumId w:val="2"/>
  </w:num>
  <w:num w:numId="40">
    <w:abstractNumId w:val="3"/>
  </w:num>
  <w:num w:numId="41">
    <w:abstractNumId w:val="4"/>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evenAndOddHeader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o:colormru v:ext="edit" colors="#eaeaea,silver"/>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D8E"/>
    <w:rsid w:val="00002EC4"/>
    <w:rsid w:val="00003408"/>
    <w:rsid w:val="00006672"/>
    <w:rsid w:val="000219A4"/>
    <w:rsid w:val="0002374F"/>
    <w:rsid w:val="00026240"/>
    <w:rsid w:val="000410EC"/>
    <w:rsid w:val="00044AE9"/>
    <w:rsid w:val="00064583"/>
    <w:rsid w:val="000A03D1"/>
    <w:rsid w:val="000A1B2A"/>
    <w:rsid w:val="000A2643"/>
    <w:rsid w:val="000C3343"/>
    <w:rsid w:val="000F39ED"/>
    <w:rsid w:val="000F677D"/>
    <w:rsid w:val="000F7B97"/>
    <w:rsid w:val="0010761E"/>
    <w:rsid w:val="00122919"/>
    <w:rsid w:val="00126AFF"/>
    <w:rsid w:val="001370BF"/>
    <w:rsid w:val="00155BC0"/>
    <w:rsid w:val="00160DD7"/>
    <w:rsid w:val="00171D02"/>
    <w:rsid w:val="0017278C"/>
    <w:rsid w:val="00174C04"/>
    <w:rsid w:val="001772C6"/>
    <w:rsid w:val="001C4AE3"/>
    <w:rsid w:val="001D4C27"/>
    <w:rsid w:val="001E004A"/>
    <w:rsid w:val="002109E3"/>
    <w:rsid w:val="002111A1"/>
    <w:rsid w:val="002254CF"/>
    <w:rsid w:val="0023262A"/>
    <w:rsid w:val="00245B0B"/>
    <w:rsid w:val="0024706F"/>
    <w:rsid w:val="0025414B"/>
    <w:rsid w:val="00257777"/>
    <w:rsid w:val="00264A1E"/>
    <w:rsid w:val="00276651"/>
    <w:rsid w:val="00282FC8"/>
    <w:rsid w:val="00296857"/>
    <w:rsid w:val="002C6D2F"/>
    <w:rsid w:val="002D47D4"/>
    <w:rsid w:val="002F51E1"/>
    <w:rsid w:val="0034602A"/>
    <w:rsid w:val="00351941"/>
    <w:rsid w:val="00372E9E"/>
    <w:rsid w:val="003A0066"/>
    <w:rsid w:val="003A2867"/>
    <w:rsid w:val="003C0063"/>
    <w:rsid w:val="003C15C2"/>
    <w:rsid w:val="003D13A7"/>
    <w:rsid w:val="003E6A4D"/>
    <w:rsid w:val="003F70C3"/>
    <w:rsid w:val="00406735"/>
    <w:rsid w:val="0041685B"/>
    <w:rsid w:val="00441EB1"/>
    <w:rsid w:val="004519C8"/>
    <w:rsid w:val="004538ED"/>
    <w:rsid w:val="00465B5A"/>
    <w:rsid w:val="004718C2"/>
    <w:rsid w:val="00485BA0"/>
    <w:rsid w:val="004A63AE"/>
    <w:rsid w:val="004B6FC5"/>
    <w:rsid w:val="004F438E"/>
    <w:rsid w:val="005118B0"/>
    <w:rsid w:val="00517D9F"/>
    <w:rsid w:val="00552D79"/>
    <w:rsid w:val="00554022"/>
    <w:rsid w:val="0057323C"/>
    <w:rsid w:val="00591C6B"/>
    <w:rsid w:val="00593E10"/>
    <w:rsid w:val="005A13CD"/>
    <w:rsid w:val="005B0727"/>
    <w:rsid w:val="005B72DC"/>
    <w:rsid w:val="005D09C3"/>
    <w:rsid w:val="005D45AE"/>
    <w:rsid w:val="005E3CAF"/>
    <w:rsid w:val="005E6E54"/>
    <w:rsid w:val="005F7E44"/>
    <w:rsid w:val="006009E8"/>
    <w:rsid w:val="00611152"/>
    <w:rsid w:val="00613883"/>
    <w:rsid w:val="00616250"/>
    <w:rsid w:val="0062278F"/>
    <w:rsid w:val="00635051"/>
    <w:rsid w:val="00636641"/>
    <w:rsid w:val="00650557"/>
    <w:rsid w:val="00661420"/>
    <w:rsid w:val="00670CEE"/>
    <w:rsid w:val="00680E32"/>
    <w:rsid w:val="00687E8E"/>
    <w:rsid w:val="00695FDB"/>
    <w:rsid w:val="006F26EC"/>
    <w:rsid w:val="00723C2F"/>
    <w:rsid w:val="0072416E"/>
    <w:rsid w:val="00735F9A"/>
    <w:rsid w:val="00737032"/>
    <w:rsid w:val="00746D57"/>
    <w:rsid w:val="00751FEC"/>
    <w:rsid w:val="00757BFF"/>
    <w:rsid w:val="00793C18"/>
    <w:rsid w:val="007B520C"/>
    <w:rsid w:val="007B688C"/>
    <w:rsid w:val="007E56F7"/>
    <w:rsid w:val="007E5E10"/>
    <w:rsid w:val="007F7FB3"/>
    <w:rsid w:val="00802CCB"/>
    <w:rsid w:val="00820007"/>
    <w:rsid w:val="00854E2C"/>
    <w:rsid w:val="00866989"/>
    <w:rsid w:val="0088105E"/>
    <w:rsid w:val="0088527C"/>
    <w:rsid w:val="00893FF6"/>
    <w:rsid w:val="008A28A0"/>
    <w:rsid w:val="008B4A47"/>
    <w:rsid w:val="008C64DE"/>
    <w:rsid w:val="008D5830"/>
    <w:rsid w:val="008E1A57"/>
    <w:rsid w:val="008E4431"/>
    <w:rsid w:val="008E7C5D"/>
    <w:rsid w:val="008F2B39"/>
    <w:rsid w:val="00900F2B"/>
    <w:rsid w:val="009037FC"/>
    <w:rsid w:val="00905A30"/>
    <w:rsid w:val="0090650F"/>
    <w:rsid w:val="00923273"/>
    <w:rsid w:val="00935A05"/>
    <w:rsid w:val="00940E97"/>
    <w:rsid w:val="00956C03"/>
    <w:rsid w:val="009754E1"/>
    <w:rsid w:val="00985421"/>
    <w:rsid w:val="00996EAB"/>
    <w:rsid w:val="009A5832"/>
    <w:rsid w:val="009C1A34"/>
    <w:rsid w:val="009D17B2"/>
    <w:rsid w:val="009D483B"/>
    <w:rsid w:val="009D5B6E"/>
    <w:rsid w:val="009E2789"/>
    <w:rsid w:val="00A11010"/>
    <w:rsid w:val="00A126F6"/>
    <w:rsid w:val="00A1634E"/>
    <w:rsid w:val="00A203F2"/>
    <w:rsid w:val="00A24094"/>
    <w:rsid w:val="00A326AF"/>
    <w:rsid w:val="00A33280"/>
    <w:rsid w:val="00A43014"/>
    <w:rsid w:val="00A509E9"/>
    <w:rsid w:val="00A53818"/>
    <w:rsid w:val="00A57FF5"/>
    <w:rsid w:val="00A6428A"/>
    <w:rsid w:val="00AA06E3"/>
    <w:rsid w:val="00AA43E8"/>
    <w:rsid w:val="00AA4561"/>
    <w:rsid w:val="00AA60BA"/>
    <w:rsid w:val="00AB0159"/>
    <w:rsid w:val="00AB6AFC"/>
    <w:rsid w:val="00AF01A8"/>
    <w:rsid w:val="00B064E7"/>
    <w:rsid w:val="00B431B2"/>
    <w:rsid w:val="00B43C86"/>
    <w:rsid w:val="00B45CD8"/>
    <w:rsid w:val="00B85243"/>
    <w:rsid w:val="00B96EC7"/>
    <w:rsid w:val="00BB3EFA"/>
    <w:rsid w:val="00BC3001"/>
    <w:rsid w:val="00BC77B3"/>
    <w:rsid w:val="00BE0522"/>
    <w:rsid w:val="00BE0A44"/>
    <w:rsid w:val="00C11B3D"/>
    <w:rsid w:val="00C225B9"/>
    <w:rsid w:val="00C230B6"/>
    <w:rsid w:val="00C23981"/>
    <w:rsid w:val="00C35477"/>
    <w:rsid w:val="00C747C2"/>
    <w:rsid w:val="00C76202"/>
    <w:rsid w:val="00C85615"/>
    <w:rsid w:val="00CD593C"/>
    <w:rsid w:val="00CE508D"/>
    <w:rsid w:val="00D016DF"/>
    <w:rsid w:val="00D1235F"/>
    <w:rsid w:val="00D24F44"/>
    <w:rsid w:val="00D27C39"/>
    <w:rsid w:val="00D36AE3"/>
    <w:rsid w:val="00D4586F"/>
    <w:rsid w:val="00D645FC"/>
    <w:rsid w:val="00D64E03"/>
    <w:rsid w:val="00D804EB"/>
    <w:rsid w:val="00D81B33"/>
    <w:rsid w:val="00D825C0"/>
    <w:rsid w:val="00D82D88"/>
    <w:rsid w:val="00D86673"/>
    <w:rsid w:val="00D9189F"/>
    <w:rsid w:val="00DA30C4"/>
    <w:rsid w:val="00DA4B08"/>
    <w:rsid w:val="00DB0CCA"/>
    <w:rsid w:val="00DB5DCF"/>
    <w:rsid w:val="00DC2E05"/>
    <w:rsid w:val="00DD1FF5"/>
    <w:rsid w:val="00DE0A15"/>
    <w:rsid w:val="00DE33C4"/>
    <w:rsid w:val="00E05394"/>
    <w:rsid w:val="00E1250C"/>
    <w:rsid w:val="00E22628"/>
    <w:rsid w:val="00E24993"/>
    <w:rsid w:val="00E53A1C"/>
    <w:rsid w:val="00E6562C"/>
    <w:rsid w:val="00E73666"/>
    <w:rsid w:val="00E74206"/>
    <w:rsid w:val="00E8425C"/>
    <w:rsid w:val="00E843C9"/>
    <w:rsid w:val="00E86112"/>
    <w:rsid w:val="00E86556"/>
    <w:rsid w:val="00E95B99"/>
    <w:rsid w:val="00EB69E2"/>
    <w:rsid w:val="00EC252B"/>
    <w:rsid w:val="00F02E42"/>
    <w:rsid w:val="00F042ED"/>
    <w:rsid w:val="00F20BA6"/>
    <w:rsid w:val="00F272CA"/>
    <w:rsid w:val="00F35CF2"/>
    <w:rsid w:val="00F410DD"/>
    <w:rsid w:val="00F47829"/>
    <w:rsid w:val="00F56D8E"/>
    <w:rsid w:val="00F60F26"/>
    <w:rsid w:val="00F8365A"/>
    <w:rsid w:val="00F8389F"/>
    <w:rsid w:val="00FB10CE"/>
    <w:rsid w:val="00FB54E0"/>
    <w:rsid w:val="00FC4B8A"/>
    <w:rsid w:val="00FD1217"/>
    <w:rsid w:val="00FD32B3"/>
    <w:rsid w:val="00FD344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eaeaea,silver"/>
    </o:shapedefaults>
    <o:shapelayout v:ext="edit">
      <o:idmap v:ext="edit" data="1"/>
    </o:shapelayout>
  </w:shapeDefaults>
  <w:doNotEmbedSmartTags/>
  <w:decimalSymbol w:val="."/>
  <w:listSeparator w:val=","/>
  <w14:docId w14:val="440030E4"/>
  <w14:defaultImageDpi w14:val="330"/>
  <w15:docId w15:val="{B78BD2BD-CC9F-46FE-8D23-3F3C00EBD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20" w:lineRule="atLeast"/>
      <w:ind w:left="720"/>
      <w:jc w:val="both"/>
    </w:pPr>
    <w:rPr>
      <w:rFonts w:ascii="Book Antiqua" w:hAnsi="Book Antiqua"/>
      <w:sz w:val="24"/>
    </w:rPr>
  </w:style>
  <w:style w:type="paragraph" w:styleId="Heading1">
    <w:name w:val="heading 1"/>
    <w:basedOn w:val="Normal"/>
    <w:next w:val="Normal"/>
    <w:qFormat/>
    <w:pPr>
      <w:keepNext/>
      <w:spacing w:before="160" w:after="120" w:line="280" w:lineRule="atLeast"/>
      <w:ind w:left="0"/>
      <w:outlineLvl w:val="0"/>
    </w:pPr>
    <w:rPr>
      <w:rFonts w:ascii="Arial Rounded MT Bold" w:hAnsi="Arial Rounded MT Bold"/>
      <w:b/>
      <w:kern w:val="28"/>
      <w:sz w:val="28"/>
    </w:rPr>
  </w:style>
  <w:style w:type="paragraph" w:styleId="Heading2">
    <w:name w:val="heading 2"/>
    <w:next w:val="Normal"/>
    <w:qFormat/>
    <w:rsid w:val="004A63AE"/>
    <w:pPr>
      <w:keepNext/>
      <w:spacing w:line="240" w:lineRule="atLeast"/>
      <w:ind w:left="360"/>
      <w:outlineLvl w:val="1"/>
    </w:pPr>
    <w:rPr>
      <w:rFonts w:ascii="Arial Rounded MT Bold" w:hAnsi="Arial Rounded MT Bold"/>
      <w:b/>
      <w:noProof/>
      <w:sz w:val="24"/>
    </w:rPr>
  </w:style>
  <w:style w:type="paragraph" w:styleId="Heading3">
    <w:name w:val="heading 3"/>
    <w:aliases w:val="Key Questions"/>
    <w:next w:val="Normal"/>
    <w:qFormat/>
    <w:pPr>
      <w:keepNext/>
      <w:spacing w:before="180" w:after="60"/>
      <w:outlineLvl w:val="2"/>
    </w:pPr>
    <w:rPr>
      <w:rFonts w:ascii="Book Antiqua" w:hAnsi="Book Antiqua"/>
      <w:b/>
      <w:i/>
      <w:noProof/>
      <w:sz w:val="32"/>
    </w:rPr>
  </w:style>
  <w:style w:type="paragraph" w:styleId="Heading4">
    <w:name w:val="heading 4"/>
    <w:basedOn w:val="Normal"/>
    <w:next w:val="Normal"/>
    <w:qFormat/>
    <w:pPr>
      <w:keepNext/>
      <w:spacing w:before="340"/>
      <w:ind w:left="72" w:right="-108"/>
      <w:jc w:val="left"/>
      <w:outlineLvl w:val="3"/>
    </w:pPr>
    <w:rPr>
      <w:rFonts w:ascii="Arial Rounded MT Bold" w:hAnsi="Arial Rounded MT Bold"/>
      <w:b/>
      <w:sz w:val="44"/>
    </w:rPr>
  </w:style>
  <w:style w:type="paragraph" w:styleId="Heading5">
    <w:name w:val="heading 5"/>
    <w:basedOn w:val="Normal"/>
    <w:next w:val="Normal"/>
    <w:qFormat/>
    <w:pPr>
      <w:keepNext/>
      <w:ind w:left="0" w:right="-108"/>
      <w:jc w:val="right"/>
      <w:outlineLvl w:val="4"/>
    </w:pPr>
    <w:rPr>
      <w:rFonts w:ascii="Arial" w:hAnsi="Arial"/>
      <w:b/>
    </w:rPr>
  </w:style>
  <w:style w:type="paragraph" w:styleId="Heading6">
    <w:name w:val="heading 6"/>
    <w:basedOn w:val="Normal"/>
    <w:next w:val="Normal"/>
    <w:qFormat/>
    <w:pPr>
      <w:keepNext/>
      <w:spacing w:before="120" w:line="240" w:lineRule="auto"/>
      <w:ind w:left="72" w:right="-115"/>
      <w:jc w:val="left"/>
      <w:outlineLvl w:val="5"/>
    </w:pPr>
    <w:rPr>
      <w:rFonts w:ascii="Arial Rounded MT Bold" w:hAnsi="Arial Rounded MT Bold"/>
      <w:b/>
      <w:sz w:val="36"/>
    </w:rPr>
  </w:style>
  <w:style w:type="paragraph" w:styleId="Heading7">
    <w:name w:val="heading 7"/>
    <w:basedOn w:val="Normal"/>
    <w:next w:val="Normal"/>
    <w:link w:val="Heading7Char"/>
    <w:qFormat/>
    <w:pPr>
      <w:keepNext/>
      <w:ind w:left="-108" w:right="-108"/>
      <w:jc w:val="right"/>
      <w:outlineLvl w:val="6"/>
    </w:pPr>
    <w:rPr>
      <w:rFonts w:ascii="Arial" w:hAnsi="Arial"/>
      <w:b/>
    </w:rPr>
  </w:style>
  <w:style w:type="paragraph" w:styleId="Heading8">
    <w:name w:val="heading 8"/>
    <w:basedOn w:val="Normal"/>
    <w:next w:val="Normal"/>
    <w:qFormat/>
    <w:pPr>
      <w:keepNext/>
      <w:spacing w:line="240" w:lineRule="auto"/>
      <w:ind w:left="0" w:right="-72"/>
      <w:jc w:val="right"/>
      <w:outlineLvl w:val="7"/>
    </w:pPr>
    <w:rPr>
      <w:rFonts w:ascii="Arial" w:hAnsi="Arial"/>
      <w:b/>
    </w:rPr>
  </w:style>
  <w:style w:type="paragraph" w:styleId="Heading9">
    <w:name w:val="heading 9"/>
    <w:basedOn w:val="Normal"/>
    <w:next w:val="Normal"/>
    <w:qFormat/>
    <w:pPr>
      <w:keepNext/>
      <w:jc w:val="cente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even page"/>
    <w:basedOn w:val="Normal"/>
    <w:pPr>
      <w:pBdr>
        <w:bottom w:val="single" w:sz="6" w:space="1" w:color="000080"/>
      </w:pBdr>
      <w:tabs>
        <w:tab w:val="center" w:pos="4320"/>
        <w:tab w:val="right" w:pos="8640"/>
      </w:tabs>
      <w:spacing w:after="40" w:line="240" w:lineRule="auto"/>
      <w:ind w:left="0"/>
      <w:jc w:val="left"/>
    </w:pPr>
    <w:rPr>
      <w:sz w:val="22"/>
    </w:rPr>
  </w:style>
  <w:style w:type="paragraph" w:styleId="BodyTextIndent">
    <w:name w:val="Body Text Indent"/>
    <w:basedOn w:val="Normal"/>
    <w:pPr>
      <w:ind w:left="1260" w:hanging="540"/>
    </w:pPr>
  </w:style>
  <w:style w:type="character" w:styleId="PageNumber">
    <w:name w:val="page number"/>
    <w:rPr>
      <w:rFonts w:ascii="Arial Rounded MT Bold" w:hAnsi="Arial Rounded MT Bold"/>
      <w:b/>
      <w:color w:val="auto"/>
      <w:sz w:val="24"/>
    </w:rPr>
  </w:style>
  <w:style w:type="paragraph" w:customStyle="1" w:styleId="QuestionstoConsider">
    <w:name w:val="Questions to Consider"/>
    <w:basedOn w:val="Normal"/>
    <w:pPr>
      <w:spacing w:before="80"/>
      <w:ind w:left="360" w:hanging="360"/>
      <w:jc w:val="left"/>
    </w:pPr>
  </w:style>
  <w:style w:type="paragraph" w:styleId="Footer">
    <w:name w:val="footer"/>
    <w:basedOn w:val="Normal"/>
    <w:pPr>
      <w:tabs>
        <w:tab w:val="center" w:pos="4320"/>
        <w:tab w:val="right" w:pos="8640"/>
      </w:tabs>
    </w:pPr>
  </w:style>
  <w:style w:type="paragraph" w:customStyle="1" w:styleId="ToDo">
    <w:name w:val="To Do"/>
    <w:basedOn w:val="Normal"/>
    <w:pPr>
      <w:spacing w:line="280" w:lineRule="atLeast"/>
      <w:ind w:left="0"/>
    </w:pPr>
    <w:rPr>
      <w:sz w:val="22"/>
    </w:rPr>
  </w:style>
  <w:style w:type="paragraph" w:customStyle="1" w:styleId="FirstPageFooter">
    <w:name w:val="First Page Footer"/>
    <w:basedOn w:val="Normal"/>
    <w:pPr>
      <w:pBdr>
        <w:top w:val="single" w:sz="4" w:space="1" w:color="000080"/>
      </w:pBdr>
      <w:tabs>
        <w:tab w:val="right" w:pos="9000"/>
      </w:tabs>
      <w:spacing w:before="40" w:line="240" w:lineRule="auto"/>
      <w:ind w:left="0"/>
      <w:jc w:val="left"/>
    </w:pPr>
    <w:rPr>
      <w:color w:val="000080"/>
    </w:rPr>
  </w:style>
  <w:style w:type="paragraph" w:customStyle="1" w:styleId="Regularparagraph">
    <w:name w:val="Regular paragraph"/>
    <w:basedOn w:val="Normal"/>
    <w:next w:val="Normal"/>
    <w:pPr>
      <w:spacing w:line="240" w:lineRule="atLeast"/>
      <w:ind w:left="274" w:hanging="274"/>
    </w:pPr>
  </w:style>
  <w:style w:type="paragraph" w:customStyle="1" w:styleId="Even-pageHeader">
    <w:name w:val="Even-page Header"/>
    <w:basedOn w:val="Normal"/>
    <w:pPr>
      <w:pBdr>
        <w:bottom w:val="single" w:sz="4" w:space="1" w:color="000080"/>
      </w:pBdr>
      <w:spacing w:after="40" w:line="240" w:lineRule="auto"/>
      <w:ind w:left="0"/>
    </w:pPr>
    <w:rPr>
      <w:color w:val="000080"/>
      <w:sz w:val="22"/>
    </w:rPr>
  </w:style>
  <w:style w:type="paragraph" w:customStyle="1" w:styleId="Odd-pageHeader">
    <w:name w:val="Odd-page Header"/>
    <w:basedOn w:val="Normal"/>
    <w:pPr>
      <w:pBdr>
        <w:bottom w:val="single" w:sz="4" w:space="1" w:color="000080"/>
      </w:pBdr>
      <w:tabs>
        <w:tab w:val="right" w:pos="9000"/>
      </w:tabs>
      <w:spacing w:after="40" w:line="240" w:lineRule="auto"/>
      <w:ind w:left="0"/>
      <w:jc w:val="right"/>
    </w:pPr>
    <w:rPr>
      <w:color w:val="000080"/>
      <w:sz w:val="22"/>
    </w:rPr>
  </w:style>
  <w:style w:type="paragraph" w:customStyle="1" w:styleId="Even-pageFooter">
    <w:name w:val="Even-page Footer"/>
    <w:basedOn w:val="Normal"/>
    <w:pPr>
      <w:pBdr>
        <w:top w:val="single" w:sz="4" w:space="1" w:color="000080"/>
      </w:pBdr>
      <w:tabs>
        <w:tab w:val="center" w:pos="4320"/>
        <w:tab w:val="right" w:pos="8640"/>
      </w:tabs>
      <w:spacing w:before="40" w:line="240" w:lineRule="auto"/>
      <w:ind w:left="0"/>
    </w:pPr>
    <w:rPr>
      <w:sz w:val="22"/>
    </w:rPr>
  </w:style>
  <w:style w:type="paragraph" w:customStyle="1" w:styleId="Odd-pagefooter">
    <w:name w:val="Odd-page footer"/>
    <w:basedOn w:val="Normal"/>
    <w:pPr>
      <w:pBdr>
        <w:top w:val="single" w:sz="4" w:space="1" w:color="000080"/>
      </w:pBdr>
      <w:spacing w:line="300" w:lineRule="atLeast"/>
      <w:ind w:left="0"/>
      <w:jc w:val="right"/>
    </w:pPr>
    <w:rPr>
      <w:rFonts w:ascii="Arial Rounded MT Bold" w:hAnsi="Arial Rounded MT Bold"/>
      <w:b/>
    </w:rPr>
  </w:style>
  <w:style w:type="paragraph" w:styleId="BodyTextIndent2">
    <w:name w:val="Body Text Indent 2"/>
    <w:basedOn w:val="Normal"/>
    <w:rPr>
      <w:i/>
    </w:rPr>
  </w:style>
  <w:style w:type="paragraph" w:styleId="BodyTextIndent3">
    <w:name w:val="Body Text Indent 3"/>
    <w:basedOn w:val="Normal"/>
  </w:style>
  <w:style w:type="table" w:styleId="TableGrid">
    <w:name w:val="Table Grid"/>
    <w:basedOn w:val="TableNormal"/>
    <w:rsid w:val="008E4A4A"/>
    <w:pPr>
      <w:spacing w:line="320" w:lineRule="atLeast"/>
      <w:ind w:left="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link w:val="Heading7"/>
    <w:rsid w:val="00E474D5"/>
    <w:rPr>
      <w:rFonts w:ascii="Arial" w:hAnsi="Arial"/>
      <w:b/>
      <w:sz w:val="24"/>
    </w:rPr>
  </w:style>
  <w:style w:type="paragraph" w:styleId="DocumentMap">
    <w:name w:val="Document Map"/>
    <w:basedOn w:val="Normal"/>
    <w:link w:val="DocumentMapChar"/>
    <w:uiPriority w:val="99"/>
    <w:semiHidden/>
    <w:unhideWhenUsed/>
    <w:rsid w:val="002D47D4"/>
    <w:rPr>
      <w:rFonts w:ascii="Lucida Grande" w:hAnsi="Lucida Grande" w:cs="Lucida Grande"/>
      <w:szCs w:val="24"/>
    </w:rPr>
  </w:style>
  <w:style w:type="character" w:customStyle="1" w:styleId="DocumentMapChar">
    <w:name w:val="Document Map Char"/>
    <w:link w:val="DocumentMap"/>
    <w:uiPriority w:val="99"/>
    <w:semiHidden/>
    <w:rsid w:val="002D47D4"/>
    <w:rPr>
      <w:rFonts w:ascii="Lucida Grande" w:hAnsi="Lucida Grande" w:cs="Lucida Grande"/>
      <w:sz w:val="24"/>
      <w:szCs w:val="24"/>
    </w:rPr>
  </w:style>
  <w:style w:type="paragraph" w:styleId="BalloonText">
    <w:name w:val="Balloon Text"/>
    <w:basedOn w:val="Normal"/>
    <w:link w:val="BalloonTextChar"/>
    <w:uiPriority w:val="99"/>
    <w:semiHidden/>
    <w:unhideWhenUsed/>
    <w:rsid w:val="0086698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6698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1.bin"/><Relationship Id="rId18" Type="http://schemas.openxmlformats.org/officeDocument/2006/relationships/image" Target="media/image8.png"/><Relationship Id="rId26" Type="http://schemas.openxmlformats.org/officeDocument/2006/relationships/image" Target="file:///\\localhost\https:\\encrypted-tbn0.gstatic.com\images%3fq=tbn:ANd9GcQZSKXmyIVJTh7fIaObUa0UeqQrAGnPuO0dHR4IencxPtiv_AXkpw"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file:///\\localhost\https:\\encrypted-tbn0.gstatic.com\images%3fq=tbn:ANd9GcQZSKXmyIVJTh7fIaObUa0UeqQrAGnPuO0dHR4IencxPtiv_AXkpw"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file://localhost/https://encrypted-tbn0.gstatic.com/images%3Fq=tbn:ANd9GcQZSKXmyIVJTh7fIaObUa0UeqQrAGnPuO0dHR4IencxPtiv_AXkpw" TargetMode="External"/><Relationship Id="rId25" Type="http://schemas.openxmlformats.org/officeDocument/2006/relationships/image" Target="file:///\\localhost\http:\\d1ftgt94wd5jml.cloudfront.net\2010\proj_nearsided.png"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9.png"/><Relationship Id="rId29" Type="http://schemas.openxmlformats.org/officeDocument/2006/relationships/image" Target="file:///\\localhost\https:\\encrypted-tbn0.gstatic.com\images%3fq=tbn:ANd9GcQZSKXmyIVJTh7fIaObUa0UeqQrAGnPuO0dHR4IencxPtiv_AXkp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1.jpeg"/><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image" Target="file:///\\localhost\http:\\d1ftgt94wd5jml.cloudfront.net\2010\proj_nearsided.png" TargetMode="External"/><Relationship Id="rId28" Type="http://schemas.openxmlformats.org/officeDocument/2006/relationships/image" Target="file:///\\localhost\http:\\d1ftgt94wd5jml.cloudfront.net\2010\proj_nearsided.png" TargetMode="External"/><Relationship Id="rId36" Type="http://schemas.openxmlformats.org/officeDocument/2006/relationships/header" Target="header3.xml"/><Relationship Id="rId10" Type="http://schemas.openxmlformats.org/officeDocument/2006/relationships/image" Target="media/image2.emf"/><Relationship Id="rId19" Type="http://schemas.openxmlformats.org/officeDocument/2006/relationships/image" Target="file://localhost/http://d1ftgt94wd5jml.cloudfront.net/2010/proj_nearsided.png" TargetMode="External"/><Relationship Id="rId31" Type="http://schemas.openxmlformats.org/officeDocument/2006/relationships/image" Target="file:///\\localhost\http:\\d1ftgt94wd5jml.cloudfront.net\2010\proj_nearsided.png" TargetMode="External"/><Relationship Id="rId4" Type="http://schemas.openxmlformats.org/officeDocument/2006/relationships/settings" Target="settings.xml"/><Relationship Id="rId9" Type="http://schemas.openxmlformats.org/officeDocument/2006/relationships/image" Target="file://localhost/https://apod.nasa.gov/apod/image/0712/winter_solstice_pivato.jpg" TargetMode="External"/><Relationship Id="rId14" Type="http://schemas.openxmlformats.org/officeDocument/2006/relationships/image" Target="media/image5.emf"/><Relationship Id="rId22" Type="http://schemas.openxmlformats.org/officeDocument/2006/relationships/image" Target="media/image10.png"/><Relationship Id="rId27" Type="http://schemas.openxmlformats.org/officeDocument/2006/relationships/image" Target="media/image12.jpeg"/><Relationship Id="rId30" Type="http://schemas.openxmlformats.org/officeDocument/2006/relationships/image" Target="file:///\\localhost\https:\\encrypted-tbn0.gstatic.com\images%3fq=tbn:ANd9GcQZSKXmyIVJTh7fIaObUa0UeqQrAGnPuO0dHR4IencxPtiv_AXkpw" TargetMode="External"/><Relationship Id="rId35"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1528DA-90D1-46DB-8ACB-AC61632B9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10</Pages>
  <Words>1230</Words>
  <Characters>7017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Unit 1 Cycle 2: Interactions and Energy</vt:lpstr>
    </vt:vector>
  </TitlesOfParts>
  <Company/>
  <LinksUpToDate>false</LinksUpToDate>
  <CharactersWithSpaces>8231</CharactersWithSpaces>
  <SharedDoc>false</SharedDoc>
  <HLinks>
    <vt:vector size="126" baseType="variant">
      <vt:variant>
        <vt:i4>327724</vt:i4>
      </vt:variant>
      <vt:variant>
        <vt:i4>2647</vt:i4>
      </vt:variant>
      <vt:variant>
        <vt:i4>1026</vt:i4>
      </vt:variant>
      <vt:variant>
        <vt:i4>1</vt:i4>
      </vt:variant>
      <vt:variant>
        <vt:lpwstr>icon_predict</vt:lpwstr>
      </vt:variant>
      <vt:variant>
        <vt:lpwstr/>
      </vt:variant>
      <vt:variant>
        <vt:i4>4063272</vt:i4>
      </vt:variant>
      <vt:variant>
        <vt:i4>2927</vt:i4>
      </vt:variant>
      <vt:variant>
        <vt:i4>1029</vt:i4>
      </vt:variant>
      <vt:variant>
        <vt:i4>1</vt:i4>
      </vt:variant>
      <vt:variant>
        <vt:lpwstr>lyra+with+ring</vt:lpwstr>
      </vt:variant>
      <vt:variant>
        <vt:lpwstr/>
      </vt:variant>
      <vt:variant>
        <vt:i4>8257545</vt:i4>
      </vt:variant>
      <vt:variant>
        <vt:i4>3781</vt:i4>
      </vt:variant>
      <vt:variant>
        <vt:i4>1031</vt:i4>
      </vt:variant>
      <vt:variant>
        <vt:i4>1</vt:i4>
      </vt:variant>
      <vt:variant>
        <vt:lpwstr>Terrain</vt:lpwstr>
      </vt:variant>
      <vt:variant>
        <vt:lpwstr/>
      </vt:variant>
      <vt:variant>
        <vt:i4>393256</vt:i4>
      </vt:variant>
      <vt:variant>
        <vt:i4>3785</vt:i4>
      </vt:variant>
      <vt:variant>
        <vt:i4>1028</vt:i4>
      </vt:variant>
      <vt:variant>
        <vt:i4>1</vt:i4>
      </vt:variant>
      <vt:variant>
        <vt:lpwstr>icon_observe</vt:lpwstr>
      </vt:variant>
      <vt:variant>
        <vt:lpwstr/>
      </vt:variant>
      <vt:variant>
        <vt:i4>393256</vt:i4>
      </vt:variant>
      <vt:variant>
        <vt:i4>4296</vt:i4>
      </vt:variant>
      <vt:variant>
        <vt:i4>1030</vt:i4>
      </vt:variant>
      <vt:variant>
        <vt:i4>1</vt:i4>
      </vt:variant>
      <vt:variant>
        <vt:lpwstr>icon_observe</vt:lpwstr>
      </vt:variant>
      <vt:variant>
        <vt:lpwstr/>
      </vt:variant>
      <vt:variant>
        <vt:i4>393256</vt:i4>
      </vt:variant>
      <vt:variant>
        <vt:i4>4822</vt:i4>
      </vt:variant>
      <vt:variant>
        <vt:i4>1034</vt:i4>
      </vt:variant>
      <vt:variant>
        <vt:i4>1</vt:i4>
      </vt:variant>
      <vt:variant>
        <vt:lpwstr>icon_observe</vt:lpwstr>
      </vt:variant>
      <vt:variant>
        <vt:lpwstr/>
      </vt:variant>
      <vt:variant>
        <vt:i4>7536715</vt:i4>
      </vt:variant>
      <vt:variant>
        <vt:i4>5313</vt:i4>
      </vt:variant>
      <vt:variant>
        <vt:i4>1035</vt:i4>
      </vt:variant>
      <vt:variant>
        <vt:i4>1</vt:i4>
      </vt:variant>
      <vt:variant>
        <vt:lpwstr>icon_makesense</vt:lpwstr>
      </vt:variant>
      <vt:variant>
        <vt:lpwstr/>
      </vt:variant>
      <vt:variant>
        <vt:i4>7536715</vt:i4>
      </vt:variant>
      <vt:variant>
        <vt:i4>5485</vt:i4>
      </vt:variant>
      <vt:variant>
        <vt:i4>1036</vt:i4>
      </vt:variant>
      <vt:variant>
        <vt:i4>1</vt:i4>
      </vt:variant>
      <vt:variant>
        <vt:lpwstr>icon_makesense</vt:lpwstr>
      </vt:variant>
      <vt:variant>
        <vt:lpwstr/>
      </vt:variant>
      <vt:variant>
        <vt:i4>7536715</vt:i4>
      </vt:variant>
      <vt:variant>
        <vt:i4>5859</vt:i4>
      </vt:variant>
      <vt:variant>
        <vt:i4>1037</vt:i4>
      </vt:variant>
      <vt:variant>
        <vt:i4>1</vt:i4>
      </vt:variant>
      <vt:variant>
        <vt:lpwstr>icon_makesense</vt:lpwstr>
      </vt:variant>
      <vt:variant>
        <vt:lpwstr/>
      </vt:variant>
      <vt:variant>
        <vt:i4>393256</vt:i4>
      </vt:variant>
      <vt:variant>
        <vt:i4>7000</vt:i4>
      </vt:variant>
      <vt:variant>
        <vt:i4>1040</vt:i4>
      </vt:variant>
      <vt:variant>
        <vt:i4>1</vt:i4>
      </vt:variant>
      <vt:variant>
        <vt:lpwstr>icon_observe</vt:lpwstr>
      </vt:variant>
      <vt:variant>
        <vt:lpwstr/>
      </vt:variant>
      <vt:variant>
        <vt:i4>393256</vt:i4>
      </vt:variant>
      <vt:variant>
        <vt:i4>7499</vt:i4>
      </vt:variant>
      <vt:variant>
        <vt:i4>1041</vt:i4>
      </vt:variant>
      <vt:variant>
        <vt:i4>1</vt:i4>
      </vt:variant>
      <vt:variant>
        <vt:lpwstr>icon_observe</vt:lpwstr>
      </vt:variant>
      <vt:variant>
        <vt:lpwstr/>
      </vt:variant>
      <vt:variant>
        <vt:i4>393256</vt:i4>
      </vt:variant>
      <vt:variant>
        <vt:i4>7952</vt:i4>
      </vt:variant>
      <vt:variant>
        <vt:i4>1042</vt:i4>
      </vt:variant>
      <vt:variant>
        <vt:i4>1</vt:i4>
      </vt:variant>
      <vt:variant>
        <vt:lpwstr>icon_observe</vt:lpwstr>
      </vt:variant>
      <vt:variant>
        <vt:lpwstr/>
      </vt:variant>
      <vt:variant>
        <vt:i4>7536715</vt:i4>
      </vt:variant>
      <vt:variant>
        <vt:i4>8250</vt:i4>
      </vt:variant>
      <vt:variant>
        <vt:i4>1043</vt:i4>
      </vt:variant>
      <vt:variant>
        <vt:i4>1</vt:i4>
      </vt:variant>
      <vt:variant>
        <vt:lpwstr>icon_makesense</vt:lpwstr>
      </vt:variant>
      <vt:variant>
        <vt:lpwstr/>
      </vt:variant>
      <vt:variant>
        <vt:i4>7536715</vt:i4>
      </vt:variant>
      <vt:variant>
        <vt:i4>8415</vt:i4>
      </vt:variant>
      <vt:variant>
        <vt:i4>1044</vt:i4>
      </vt:variant>
      <vt:variant>
        <vt:i4>1</vt:i4>
      </vt:variant>
      <vt:variant>
        <vt:lpwstr>icon_makesense</vt:lpwstr>
      </vt:variant>
      <vt:variant>
        <vt:lpwstr/>
      </vt:variant>
      <vt:variant>
        <vt:i4>7536715</vt:i4>
      </vt:variant>
      <vt:variant>
        <vt:i4>9111</vt:i4>
      </vt:variant>
      <vt:variant>
        <vt:i4>1045</vt:i4>
      </vt:variant>
      <vt:variant>
        <vt:i4>1</vt:i4>
      </vt:variant>
      <vt:variant>
        <vt:lpwstr>icon_makesense</vt:lpwstr>
      </vt:variant>
      <vt:variant>
        <vt:lpwstr/>
      </vt:variant>
      <vt:variant>
        <vt:i4>393256</vt:i4>
      </vt:variant>
      <vt:variant>
        <vt:i4>10595</vt:i4>
      </vt:variant>
      <vt:variant>
        <vt:i4>1046</vt:i4>
      </vt:variant>
      <vt:variant>
        <vt:i4>1</vt:i4>
      </vt:variant>
      <vt:variant>
        <vt:lpwstr>icon_observe</vt:lpwstr>
      </vt:variant>
      <vt:variant>
        <vt:lpwstr/>
      </vt:variant>
      <vt:variant>
        <vt:i4>393256</vt:i4>
      </vt:variant>
      <vt:variant>
        <vt:i4>10944</vt:i4>
      </vt:variant>
      <vt:variant>
        <vt:i4>1047</vt:i4>
      </vt:variant>
      <vt:variant>
        <vt:i4>1</vt:i4>
      </vt:variant>
      <vt:variant>
        <vt:lpwstr>icon_observe</vt:lpwstr>
      </vt:variant>
      <vt:variant>
        <vt:lpwstr/>
      </vt:variant>
      <vt:variant>
        <vt:i4>393256</vt:i4>
      </vt:variant>
      <vt:variant>
        <vt:i4>11371</vt:i4>
      </vt:variant>
      <vt:variant>
        <vt:i4>1048</vt:i4>
      </vt:variant>
      <vt:variant>
        <vt:i4>1</vt:i4>
      </vt:variant>
      <vt:variant>
        <vt:lpwstr>icon_observe</vt:lpwstr>
      </vt:variant>
      <vt:variant>
        <vt:lpwstr/>
      </vt:variant>
      <vt:variant>
        <vt:i4>393256</vt:i4>
      </vt:variant>
      <vt:variant>
        <vt:i4>11800</vt:i4>
      </vt:variant>
      <vt:variant>
        <vt:i4>1049</vt:i4>
      </vt:variant>
      <vt:variant>
        <vt:i4>1</vt:i4>
      </vt:variant>
      <vt:variant>
        <vt:lpwstr>icon_observe</vt:lpwstr>
      </vt:variant>
      <vt:variant>
        <vt:lpwstr/>
      </vt:variant>
      <vt:variant>
        <vt:i4>7536751</vt:i4>
      </vt:variant>
      <vt:variant>
        <vt:i4>-1</vt:i4>
      </vt:variant>
      <vt:variant>
        <vt:i4>1026</vt:i4>
      </vt:variant>
      <vt:variant>
        <vt:i4>1</vt:i4>
      </vt:variant>
      <vt:variant>
        <vt:lpwstr>https://apod.nasa.gov/apod/image/0712/winter_solstice_pivato.jpg</vt:lpwstr>
      </vt:variant>
      <vt:variant>
        <vt:lpwstr/>
      </vt:variant>
      <vt:variant>
        <vt:i4>107</vt:i4>
      </vt:variant>
      <vt:variant>
        <vt:i4>-1</vt:i4>
      </vt:variant>
      <vt:variant>
        <vt:i4>1028</vt:i4>
      </vt:variant>
      <vt:variant>
        <vt:i4>1</vt:i4>
      </vt:variant>
      <vt:variant>
        <vt:lpwstr>https://ak5.picdn.net/shutterstock/videos/8694283/thumb/1.jpg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1 Cycle 2: Interactions and Energy</dc:title>
  <dc:subject/>
  <dc:creator>Fred Goldberg</dc:creator>
  <cp:keywords/>
  <dc:description/>
  <cp:lastModifiedBy>Engelhardt, Paula</cp:lastModifiedBy>
  <cp:revision>8</cp:revision>
  <cp:lastPrinted>2017-07-07T15:47:00Z</cp:lastPrinted>
  <dcterms:created xsi:type="dcterms:W3CDTF">2017-07-05T18:02:00Z</dcterms:created>
  <dcterms:modified xsi:type="dcterms:W3CDTF">2017-07-07T16:14:00Z</dcterms:modified>
</cp:coreProperties>
</file>